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DF95240" w14:textId="77777777" w:rsidR="00537191" w:rsidRPr="00DD089C" w:rsidRDefault="00537191" w:rsidP="00DD089C">
      <w:pPr>
        <w:pageBreakBefore/>
        <w:spacing w:after="0" w:line="259" w:lineRule="auto"/>
        <w:jc w:val="right"/>
        <w:rPr>
          <w:sz w:val="24"/>
          <w:szCs w:val="24"/>
        </w:rPr>
      </w:pPr>
      <w:r w:rsidRPr="00DD089C">
        <w:rPr>
          <w:rFonts w:cs="Calibri"/>
          <w:b/>
          <w:sz w:val="24"/>
          <w:szCs w:val="20"/>
        </w:rPr>
        <w:t>Załącznik nr 4</w:t>
      </w:r>
      <w:r w:rsidRPr="00DD089C">
        <w:rPr>
          <w:rFonts w:cs="Calibri"/>
          <w:sz w:val="24"/>
          <w:szCs w:val="20"/>
        </w:rPr>
        <w:t xml:space="preserve"> – </w:t>
      </w:r>
      <w:r w:rsidRPr="00DD089C">
        <w:rPr>
          <w:rFonts w:cs="Calibri"/>
          <w:b/>
          <w:sz w:val="24"/>
          <w:szCs w:val="20"/>
        </w:rPr>
        <w:t>Wzór umowy</w:t>
      </w:r>
      <w:r w:rsidRPr="00DD089C">
        <w:rPr>
          <w:rFonts w:cs="Calibri"/>
          <w:sz w:val="24"/>
          <w:szCs w:val="20"/>
        </w:rPr>
        <w:t xml:space="preserve"> </w:t>
      </w:r>
    </w:p>
    <w:p w14:paraId="50D53CD0" w14:textId="77777777" w:rsidR="00537191" w:rsidRPr="00DD089C" w:rsidRDefault="00537191" w:rsidP="00537191">
      <w:pPr>
        <w:spacing w:before="120" w:after="120" w:line="259" w:lineRule="auto"/>
        <w:ind w:left="289"/>
        <w:jc w:val="center"/>
        <w:rPr>
          <w:sz w:val="24"/>
          <w:szCs w:val="24"/>
        </w:rPr>
      </w:pPr>
      <w:r w:rsidRPr="00DD089C">
        <w:rPr>
          <w:rFonts w:cs="Calibri"/>
          <w:b/>
          <w:sz w:val="24"/>
          <w:szCs w:val="24"/>
        </w:rPr>
        <w:t xml:space="preserve">UMOWA </w:t>
      </w:r>
    </w:p>
    <w:p w14:paraId="1F8AD00E" w14:textId="77777777" w:rsidR="00537191" w:rsidRPr="00DD089C" w:rsidRDefault="00537191" w:rsidP="00537191">
      <w:pPr>
        <w:spacing w:after="0"/>
        <w:rPr>
          <w:sz w:val="24"/>
          <w:szCs w:val="24"/>
        </w:rPr>
      </w:pPr>
      <w:r w:rsidRPr="00DD089C">
        <w:rPr>
          <w:rFonts w:cs="Calibri"/>
          <w:sz w:val="24"/>
          <w:szCs w:val="24"/>
        </w:rPr>
        <w:t>zawarta w ……………</w:t>
      </w:r>
      <w:r w:rsidR="00102073" w:rsidRPr="00DD089C">
        <w:rPr>
          <w:rFonts w:cs="Calibri"/>
          <w:sz w:val="24"/>
          <w:szCs w:val="24"/>
        </w:rPr>
        <w:t>……………... w dniu ………………</w:t>
      </w:r>
      <w:proofErr w:type="gramStart"/>
      <w:r w:rsidR="00102073" w:rsidRPr="00DD089C">
        <w:rPr>
          <w:rFonts w:cs="Calibri"/>
          <w:sz w:val="24"/>
          <w:szCs w:val="24"/>
        </w:rPr>
        <w:t>…….</w:t>
      </w:r>
      <w:proofErr w:type="gramEnd"/>
      <w:r w:rsidR="00102073" w:rsidRPr="00DD089C">
        <w:rPr>
          <w:rFonts w:cs="Calibri"/>
          <w:sz w:val="24"/>
          <w:szCs w:val="24"/>
        </w:rPr>
        <w:t>…… 2026</w:t>
      </w:r>
      <w:r w:rsidRPr="00DD089C">
        <w:rPr>
          <w:rFonts w:cs="Calibri"/>
          <w:sz w:val="24"/>
          <w:szCs w:val="24"/>
        </w:rPr>
        <w:t xml:space="preserve"> r. pomiędzy …………………………………………, reprezentowanym przez: …………………………………………</w:t>
      </w:r>
      <w:proofErr w:type="gramStart"/>
      <w:r w:rsidRPr="00DD089C">
        <w:rPr>
          <w:rFonts w:cs="Calibri"/>
          <w:sz w:val="24"/>
          <w:szCs w:val="24"/>
        </w:rPr>
        <w:t>…….</w:t>
      </w:r>
      <w:proofErr w:type="gramEnd"/>
      <w:r w:rsidRPr="00DD089C">
        <w:rPr>
          <w:rFonts w:cs="Calibri"/>
          <w:sz w:val="24"/>
          <w:szCs w:val="24"/>
        </w:rPr>
        <w:t>.</w:t>
      </w:r>
    </w:p>
    <w:p w14:paraId="2B5C706B" w14:textId="77777777" w:rsidR="00537191" w:rsidRPr="00DD089C" w:rsidRDefault="00537191" w:rsidP="00537191">
      <w:pPr>
        <w:spacing w:after="0"/>
        <w:rPr>
          <w:sz w:val="24"/>
          <w:szCs w:val="24"/>
        </w:rPr>
      </w:pPr>
      <w:r w:rsidRPr="00DD089C">
        <w:rPr>
          <w:rFonts w:cs="Calibri"/>
          <w:sz w:val="24"/>
          <w:szCs w:val="24"/>
        </w:rPr>
        <w:t>zwanym w dalszej części umowy „Zamawiającym”,</w:t>
      </w:r>
    </w:p>
    <w:p w14:paraId="14518FB7" w14:textId="77777777" w:rsidR="00537191" w:rsidRPr="00DD089C" w:rsidRDefault="00537191" w:rsidP="00537191">
      <w:pPr>
        <w:spacing w:after="0"/>
        <w:rPr>
          <w:sz w:val="24"/>
          <w:szCs w:val="24"/>
        </w:rPr>
      </w:pPr>
      <w:r w:rsidRPr="00DD089C">
        <w:rPr>
          <w:rFonts w:cs="Calibri"/>
          <w:sz w:val="24"/>
          <w:szCs w:val="24"/>
        </w:rPr>
        <w:t>a</w:t>
      </w:r>
    </w:p>
    <w:p w14:paraId="180326F7" w14:textId="77777777" w:rsidR="00537191" w:rsidRPr="00DD089C" w:rsidRDefault="00537191" w:rsidP="00537191">
      <w:pPr>
        <w:spacing w:after="0"/>
        <w:rPr>
          <w:sz w:val="24"/>
          <w:szCs w:val="24"/>
        </w:rPr>
      </w:pPr>
      <w:r w:rsidRPr="00DD089C">
        <w:rPr>
          <w:rFonts w:cs="Calibri"/>
          <w:sz w:val="24"/>
          <w:szCs w:val="24"/>
        </w:rPr>
        <w:t>………………………………………………………………. adres: ……………………………………………………, NIP/PESEL: ………………………………………</w:t>
      </w:r>
      <w:proofErr w:type="gramStart"/>
      <w:r w:rsidRPr="00DD089C">
        <w:rPr>
          <w:rFonts w:cs="Calibri"/>
          <w:sz w:val="24"/>
          <w:szCs w:val="24"/>
        </w:rPr>
        <w:t>…….</w:t>
      </w:r>
      <w:proofErr w:type="gramEnd"/>
      <w:r w:rsidRPr="00DD089C">
        <w:rPr>
          <w:rFonts w:cs="Calibri"/>
          <w:sz w:val="24"/>
          <w:szCs w:val="24"/>
        </w:rPr>
        <w:t>.</w:t>
      </w:r>
    </w:p>
    <w:p w14:paraId="4BFA9025" w14:textId="77777777" w:rsidR="00537191" w:rsidRPr="00DD089C" w:rsidRDefault="00537191" w:rsidP="00537191">
      <w:pPr>
        <w:spacing w:after="0"/>
        <w:rPr>
          <w:sz w:val="24"/>
          <w:szCs w:val="24"/>
        </w:rPr>
      </w:pPr>
      <w:r w:rsidRPr="00DD089C">
        <w:rPr>
          <w:rFonts w:cs="Calibri"/>
          <w:sz w:val="24"/>
          <w:szCs w:val="24"/>
        </w:rPr>
        <w:t xml:space="preserve">zwanym dalej „Wykonawcą”, </w:t>
      </w:r>
    </w:p>
    <w:p w14:paraId="6678C10B" w14:textId="77777777" w:rsidR="00537191" w:rsidRPr="00DD089C" w:rsidRDefault="00537191" w:rsidP="00537191">
      <w:pPr>
        <w:spacing w:before="120" w:after="120"/>
        <w:ind w:left="278" w:hanging="278"/>
        <w:rPr>
          <w:sz w:val="24"/>
          <w:szCs w:val="24"/>
        </w:rPr>
      </w:pPr>
      <w:r w:rsidRPr="00DD089C">
        <w:rPr>
          <w:rFonts w:cs="Calibri"/>
          <w:sz w:val="24"/>
          <w:szCs w:val="24"/>
        </w:rPr>
        <w:t xml:space="preserve">zwanymi łącznie „Stronami”, o następującej treści: </w:t>
      </w:r>
    </w:p>
    <w:p w14:paraId="4192A886" w14:textId="77777777" w:rsidR="00537191" w:rsidRPr="00DD089C" w:rsidRDefault="00537191" w:rsidP="00537191">
      <w:pPr>
        <w:spacing w:after="0" w:line="259" w:lineRule="auto"/>
        <w:ind w:left="292" w:right="6"/>
        <w:jc w:val="center"/>
        <w:rPr>
          <w:sz w:val="24"/>
          <w:szCs w:val="24"/>
        </w:rPr>
      </w:pPr>
      <w:r w:rsidRPr="00DD089C">
        <w:rPr>
          <w:rFonts w:cs="Calibri"/>
          <w:b/>
          <w:sz w:val="24"/>
          <w:szCs w:val="24"/>
        </w:rPr>
        <w:t xml:space="preserve">§ 1 </w:t>
      </w:r>
    </w:p>
    <w:p w14:paraId="3257FB3E" w14:textId="77777777" w:rsidR="00537191" w:rsidRPr="00DD089C" w:rsidRDefault="00537191" w:rsidP="00537191">
      <w:pPr>
        <w:spacing w:after="240" w:line="259" w:lineRule="auto"/>
        <w:ind w:left="289"/>
        <w:jc w:val="center"/>
        <w:rPr>
          <w:sz w:val="24"/>
          <w:szCs w:val="24"/>
        </w:rPr>
      </w:pPr>
      <w:r w:rsidRPr="00DD089C">
        <w:rPr>
          <w:rFonts w:cs="Calibri"/>
          <w:b/>
          <w:sz w:val="24"/>
          <w:szCs w:val="24"/>
        </w:rPr>
        <w:t xml:space="preserve">PRZEDMIOT UMOWY </w:t>
      </w:r>
    </w:p>
    <w:p w14:paraId="744E35D6" w14:textId="1F890C84" w:rsidR="00537191" w:rsidRPr="00DD089C" w:rsidRDefault="00537191" w:rsidP="00DD089C">
      <w:pPr>
        <w:rPr>
          <w:rFonts w:cs="Calibri"/>
          <w:sz w:val="24"/>
          <w:szCs w:val="24"/>
        </w:rPr>
      </w:pPr>
      <w:r w:rsidRPr="00DD089C">
        <w:rPr>
          <w:rFonts w:cs="Calibri"/>
          <w:sz w:val="24"/>
          <w:szCs w:val="24"/>
        </w:rPr>
        <w:t>Przedmiotem zamówienia jest usługa przeprowadzenia zajęć…………………</w:t>
      </w:r>
      <w:proofErr w:type="gramStart"/>
      <w:r w:rsidRPr="00DD089C">
        <w:rPr>
          <w:rFonts w:cs="Calibri"/>
          <w:sz w:val="24"/>
          <w:szCs w:val="24"/>
        </w:rPr>
        <w:t>…….</w:t>
      </w:r>
      <w:proofErr w:type="gramEnd"/>
      <w:r w:rsidRPr="00DD089C">
        <w:rPr>
          <w:rFonts w:cs="Calibri"/>
          <w:sz w:val="24"/>
          <w:szCs w:val="24"/>
        </w:rPr>
        <w:t>. Wykonawca oświadcza, iż zrealizuje przedmiot umowy zgodnie z wymaganiami określonymi w</w:t>
      </w:r>
      <w:r w:rsidR="00DD089C">
        <w:rPr>
          <w:rFonts w:cs="Calibri"/>
          <w:sz w:val="24"/>
          <w:szCs w:val="24"/>
        </w:rPr>
        <w:t> </w:t>
      </w:r>
      <w:r w:rsidRPr="00DD089C">
        <w:rPr>
          <w:rFonts w:cs="Calibri"/>
          <w:sz w:val="24"/>
          <w:szCs w:val="24"/>
        </w:rPr>
        <w:t>Specyfikacji zamówienia nr ……………………………………</w:t>
      </w:r>
    </w:p>
    <w:p w14:paraId="77745B69" w14:textId="77777777" w:rsidR="00537191" w:rsidRPr="00DD089C" w:rsidRDefault="00537191" w:rsidP="00537191">
      <w:pPr>
        <w:spacing w:after="0" w:line="259" w:lineRule="auto"/>
        <w:ind w:left="292" w:right="6"/>
        <w:jc w:val="center"/>
        <w:rPr>
          <w:sz w:val="24"/>
          <w:szCs w:val="24"/>
        </w:rPr>
      </w:pPr>
      <w:r w:rsidRPr="00DD089C">
        <w:rPr>
          <w:rFonts w:cs="Calibri"/>
          <w:b/>
          <w:sz w:val="24"/>
          <w:szCs w:val="24"/>
        </w:rPr>
        <w:t xml:space="preserve">§ 2 </w:t>
      </w:r>
    </w:p>
    <w:p w14:paraId="45E3B0F9" w14:textId="77777777" w:rsidR="00537191" w:rsidRPr="00DD089C" w:rsidRDefault="00537191" w:rsidP="00537191">
      <w:pPr>
        <w:spacing w:after="240" w:line="259" w:lineRule="auto"/>
        <w:ind w:left="289" w:right="6"/>
        <w:jc w:val="center"/>
        <w:rPr>
          <w:sz w:val="24"/>
          <w:szCs w:val="24"/>
        </w:rPr>
      </w:pPr>
      <w:r w:rsidRPr="00DD089C">
        <w:rPr>
          <w:rFonts w:cs="Calibri"/>
          <w:b/>
          <w:sz w:val="24"/>
          <w:szCs w:val="24"/>
        </w:rPr>
        <w:t xml:space="preserve">TERMIN I WARUNKI WYKONANIA ZAMÓWIENIA </w:t>
      </w:r>
    </w:p>
    <w:p w14:paraId="4B09149A" w14:textId="77777777" w:rsidR="00AF1475" w:rsidRPr="00DD089C" w:rsidRDefault="00AF1475" w:rsidP="00DD089C">
      <w:pPr>
        <w:pStyle w:val="Akapitzlist"/>
        <w:numPr>
          <w:ilvl w:val="0"/>
          <w:numId w:val="7"/>
        </w:numPr>
        <w:spacing w:after="0"/>
        <w:contextualSpacing w:val="0"/>
        <w:rPr>
          <w:rFonts w:asciiTheme="minorHAnsi" w:eastAsiaTheme="majorEastAsia" w:hAnsiTheme="minorHAnsi" w:cstheme="minorHAnsi"/>
          <w:sz w:val="24"/>
          <w:szCs w:val="24"/>
        </w:rPr>
      </w:pPr>
      <w:r w:rsidRPr="00DD089C">
        <w:rPr>
          <w:rFonts w:asciiTheme="minorHAnsi" w:eastAsiaTheme="majorEastAsia" w:hAnsiTheme="minorHAnsi" w:cstheme="minorHAnsi"/>
          <w:sz w:val="24"/>
          <w:szCs w:val="24"/>
        </w:rPr>
        <w:t>Termin wykonania umowy Strony ustalają od ………</w:t>
      </w:r>
      <w:proofErr w:type="gramStart"/>
      <w:r w:rsidRPr="00DD089C">
        <w:rPr>
          <w:rFonts w:asciiTheme="minorHAnsi" w:eastAsiaTheme="majorEastAsia" w:hAnsiTheme="minorHAnsi" w:cstheme="minorHAnsi"/>
          <w:sz w:val="24"/>
          <w:szCs w:val="24"/>
        </w:rPr>
        <w:t>…….</w:t>
      </w:r>
      <w:proofErr w:type="gramEnd"/>
      <w:r w:rsidRPr="00DD089C">
        <w:rPr>
          <w:rFonts w:asciiTheme="minorHAnsi" w:eastAsiaTheme="majorEastAsia" w:hAnsiTheme="minorHAnsi" w:cstheme="minorHAnsi"/>
          <w:sz w:val="24"/>
          <w:szCs w:val="24"/>
        </w:rPr>
        <w:t>. r. do …………………. r.</w:t>
      </w:r>
    </w:p>
    <w:p w14:paraId="3668311C" w14:textId="77777777" w:rsidR="00537191" w:rsidRPr="00DD089C" w:rsidRDefault="00537191" w:rsidP="00DD089C">
      <w:pPr>
        <w:pStyle w:val="Akapitzlist"/>
        <w:numPr>
          <w:ilvl w:val="0"/>
          <w:numId w:val="7"/>
        </w:numPr>
        <w:spacing w:after="0"/>
        <w:ind w:left="357" w:hanging="357"/>
        <w:contextualSpacing w:val="0"/>
        <w:rPr>
          <w:rFonts w:asciiTheme="minorHAnsi" w:eastAsiaTheme="majorEastAsia" w:hAnsiTheme="minorHAnsi" w:cstheme="minorHAnsi"/>
          <w:sz w:val="24"/>
          <w:szCs w:val="24"/>
        </w:rPr>
      </w:pPr>
      <w:r w:rsidRPr="00DD089C">
        <w:rPr>
          <w:rFonts w:asciiTheme="minorHAnsi" w:eastAsiaTheme="majorEastAsia" w:hAnsiTheme="minorHAnsi" w:cstheme="minorHAnsi"/>
          <w:sz w:val="24"/>
          <w:szCs w:val="24"/>
        </w:rPr>
        <w:t>Wykonawca zobowiązuje się zrealizować umowę z należytą starannością.</w:t>
      </w:r>
    </w:p>
    <w:p w14:paraId="5630DEDB" w14:textId="77777777" w:rsidR="00537191" w:rsidRPr="00DD089C" w:rsidRDefault="00537191" w:rsidP="00DD089C">
      <w:pPr>
        <w:pStyle w:val="Akapitzlist"/>
        <w:numPr>
          <w:ilvl w:val="0"/>
          <w:numId w:val="7"/>
        </w:numPr>
        <w:spacing w:after="0"/>
        <w:ind w:left="357" w:hanging="357"/>
        <w:contextualSpacing w:val="0"/>
        <w:rPr>
          <w:rFonts w:asciiTheme="minorHAnsi" w:eastAsiaTheme="majorEastAsia" w:hAnsiTheme="minorHAnsi" w:cstheme="minorHAnsi"/>
          <w:sz w:val="24"/>
          <w:szCs w:val="24"/>
        </w:rPr>
      </w:pPr>
      <w:r w:rsidRPr="00DD089C">
        <w:rPr>
          <w:rFonts w:asciiTheme="minorHAnsi" w:eastAsiaTheme="majorEastAsia" w:hAnsiTheme="minorHAnsi" w:cstheme="minorHAnsi"/>
          <w:sz w:val="24"/>
          <w:szCs w:val="24"/>
        </w:rPr>
        <w:t>Wykonawca oświadcza, iż przy realizacji usługi będzie posługiwał się osobami posiadającymi kwalifikacje</w:t>
      </w:r>
      <w:r w:rsidR="002704B3" w:rsidRPr="00DD089C">
        <w:rPr>
          <w:rFonts w:asciiTheme="minorHAnsi" w:eastAsiaTheme="majorEastAsia" w:hAnsiTheme="minorHAnsi" w:cstheme="minorHAnsi"/>
          <w:sz w:val="24"/>
          <w:szCs w:val="24"/>
        </w:rPr>
        <w:t>/kompetencje</w:t>
      </w:r>
      <w:r w:rsidRPr="00DD089C">
        <w:rPr>
          <w:rFonts w:asciiTheme="minorHAnsi" w:eastAsiaTheme="majorEastAsia" w:hAnsiTheme="minorHAnsi" w:cstheme="minorHAnsi"/>
          <w:sz w:val="24"/>
          <w:szCs w:val="24"/>
        </w:rPr>
        <w:t xml:space="preserve"> oraz doświadczenie niezbędne w celu prawidłowego wykonania wszystkich niezbędnych prac.</w:t>
      </w:r>
    </w:p>
    <w:p w14:paraId="2BE24FAD" w14:textId="538E10FF" w:rsidR="00537191" w:rsidRPr="00DD089C" w:rsidRDefault="00537191" w:rsidP="00DD089C">
      <w:pPr>
        <w:pStyle w:val="Akapitzlist"/>
        <w:numPr>
          <w:ilvl w:val="0"/>
          <w:numId w:val="7"/>
        </w:numPr>
        <w:spacing w:after="0"/>
        <w:ind w:left="357" w:hanging="357"/>
        <w:contextualSpacing w:val="0"/>
        <w:rPr>
          <w:rFonts w:asciiTheme="minorHAnsi" w:eastAsiaTheme="majorEastAsia" w:hAnsiTheme="minorHAnsi" w:cstheme="minorHAnsi"/>
          <w:sz w:val="24"/>
          <w:szCs w:val="24"/>
        </w:rPr>
      </w:pPr>
      <w:r w:rsidRPr="00DD089C">
        <w:rPr>
          <w:rFonts w:asciiTheme="minorHAnsi" w:eastAsiaTheme="majorEastAsia" w:hAnsiTheme="minorHAnsi" w:cstheme="minorHAnsi"/>
          <w:sz w:val="24"/>
          <w:szCs w:val="24"/>
        </w:rPr>
        <w:t>Wykonawca odpowiada za działania osób, którymi posługuje się w celu wykonania umowy jak za działania własne, w szczególności</w:t>
      </w:r>
      <w:r w:rsidR="00DD089C">
        <w:rPr>
          <w:rFonts w:asciiTheme="minorHAnsi" w:eastAsiaTheme="majorEastAsia" w:hAnsiTheme="minorHAnsi" w:cstheme="minorHAnsi"/>
          <w:sz w:val="24"/>
          <w:szCs w:val="24"/>
        </w:rPr>
        <w:t>,</w:t>
      </w:r>
      <w:r w:rsidRPr="00DD089C">
        <w:rPr>
          <w:rFonts w:asciiTheme="minorHAnsi" w:eastAsiaTheme="majorEastAsia" w:hAnsiTheme="minorHAnsi" w:cstheme="minorHAnsi"/>
          <w:sz w:val="24"/>
          <w:szCs w:val="24"/>
        </w:rPr>
        <w:t xml:space="preserve"> jeżeli powierzy wykonanie całości lub części usługi podwykonawcom. Wykonawca odpowiada za powstałą szkodę nawet jeżeli nie ponosi winy w wyborze oraz gdy powierzył realizację umowy podmiotowi, który w</w:t>
      </w:r>
      <w:r w:rsidR="00DD089C">
        <w:rPr>
          <w:rFonts w:asciiTheme="minorHAnsi" w:eastAsiaTheme="majorEastAsia" w:hAnsiTheme="minorHAnsi" w:cstheme="minorHAnsi"/>
          <w:sz w:val="24"/>
          <w:szCs w:val="24"/>
        </w:rPr>
        <w:t> </w:t>
      </w:r>
      <w:r w:rsidRPr="00DD089C">
        <w:rPr>
          <w:rFonts w:asciiTheme="minorHAnsi" w:eastAsiaTheme="majorEastAsia" w:hAnsiTheme="minorHAnsi" w:cstheme="minorHAnsi"/>
          <w:sz w:val="24"/>
          <w:szCs w:val="24"/>
        </w:rPr>
        <w:t>zakresie swej działalności zawodowej trudni się wykonywaniem czynności będących jej przedmiotem.</w:t>
      </w:r>
    </w:p>
    <w:p w14:paraId="24176AB4" w14:textId="0C2EDF6E" w:rsidR="00537191" w:rsidRPr="00DD089C" w:rsidRDefault="00537191" w:rsidP="00DD089C">
      <w:pPr>
        <w:pStyle w:val="Akapitzlist"/>
        <w:numPr>
          <w:ilvl w:val="0"/>
          <w:numId w:val="7"/>
        </w:numPr>
        <w:spacing w:after="0"/>
        <w:ind w:left="357" w:hanging="357"/>
        <w:contextualSpacing w:val="0"/>
        <w:rPr>
          <w:rFonts w:asciiTheme="minorHAnsi" w:eastAsiaTheme="majorEastAsia" w:hAnsiTheme="minorHAnsi" w:cstheme="minorHAnsi"/>
          <w:sz w:val="24"/>
          <w:szCs w:val="24"/>
        </w:rPr>
      </w:pPr>
      <w:r w:rsidRPr="00DD089C">
        <w:rPr>
          <w:rFonts w:asciiTheme="minorHAnsi" w:eastAsiaTheme="majorEastAsia" w:hAnsiTheme="minorHAnsi" w:cstheme="minorHAnsi"/>
          <w:sz w:val="24"/>
          <w:szCs w:val="24"/>
        </w:rPr>
        <w:t xml:space="preserve">Wykonawca jest zobowiązany realizować przedmiot umowy w sposób niekolidujący </w:t>
      </w:r>
      <w:r w:rsidR="00DD089C">
        <w:rPr>
          <w:rFonts w:asciiTheme="minorHAnsi" w:eastAsiaTheme="majorEastAsia" w:hAnsiTheme="minorHAnsi" w:cstheme="minorHAnsi"/>
          <w:sz w:val="24"/>
          <w:szCs w:val="24"/>
        </w:rPr>
        <w:br/>
      </w:r>
      <w:r w:rsidRPr="00DD089C">
        <w:rPr>
          <w:rFonts w:asciiTheme="minorHAnsi" w:eastAsiaTheme="majorEastAsia" w:hAnsiTheme="minorHAnsi" w:cstheme="minorHAnsi"/>
          <w:sz w:val="24"/>
          <w:szCs w:val="24"/>
        </w:rPr>
        <w:t>z prowadzeniem bieżącej działalności przez Zamawiającego.</w:t>
      </w:r>
    </w:p>
    <w:p w14:paraId="3165407A" w14:textId="7D3E3BCD" w:rsidR="00537191" w:rsidRPr="00DD089C" w:rsidRDefault="00537191" w:rsidP="00DD089C">
      <w:pPr>
        <w:pStyle w:val="Akapitzlist"/>
        <w:numPr>
          <w:ilvl w:val="0"/>
          <w:numId w:val="7"/>
        </w:numPr>
        <w:spacing w:after="0"/>
        <w:ind w:left="357" w:hanging="357"/>
        <w:contextualSpacing w:val="0"/>
        <w:rPr>
          <w:rFonts w:asciiTheme="minorHAnsi" w:eastAsiaTheme="majorEastAsia" w:hAnsiTheme="minorHAnsi" w:cstheme="minorHAnsi"/>
          <w:sz w:val="24"/>
          <w:szCs w:val="24"/>
        </w:rPr>
      </w:pPr>
      <w:r w:rsidRPr="00DD089C">
        <w:rPr>
          <w:rFonts w:asciiTheme="minorHAnsi" w:eastAsiaTheme="majorEastAsia" w:hAnsiTheme="minorHAnsi" w:cstheme="minorHAnsi"/>
          <w:sz w:val="24"/>
          <w:szCs w:val="24"/>
        </w:rPr>
        <w:t>Wykonawca zobowiązuje się do systematycznej i zgodnej z harmonogramem realizacji zajęć oraz niezwłocznego informowania osoby upoważnionej do nadzorowania projektu o każdym przypadku uniemożliwiającym realizację przedsięwzięcia zgodnie</w:t>
      </w:r>
      <w:r w:rsidR="00DD089C">
        <w:rPr>
          <w:rFonts w:asciiTheme="minorHAnsi" w:eastAsiaTheme="majorEastAsia" w:hAnsiTheme="minorHAnsi" w:cstheme="minorHAnsi"/>
          <w:sz w:val="24"/>
          <w:szCs w:val="24"/>
        </w:rPr>
        <w:br/>
      </w:r>
      <w:r w:rsidRPr="00DD089C">
        <w:rPr>
          <w:rFonts w:asciiTheme="minorHAnsi" w:eastAsiaTheme="majorEastAsia" w:hAnsiTheme="minorHAnsi" w:cstheme="minorHAnsi"/>
          <w:sz w:val="24"/>
          <w:szCs w:val="24"/>
        </w:rPr>
        <w:t xml:space="preserve"> z harmonogramem.</w:t>
      </w:r>
    </w:p>
    <w:p w14:paraId="14674DEF" w14:textId="77777777" w:rsidR="00537191" w:rsidRPr="00DD089C" w:rsidRDefault="00537191" w:rsidP="00DD089C">
      <w:pPr>
        <w:pStyle w:val="Akapitzlist"/>
        <w:numPr>
          <w:ilvl w:val="0"/>
          <w:numId w:val="7"/>
        </w:numPr>
        <w:spacing w:after="0"/>
        <w:contextualSpacing w:val="0"/>
        <w:rPr>
          <w:rFonts w:asciiTheme="minorHAnsi" w:eastAsiaTheme="majorEastAsia" w:hAnsiTheme="minorHAnsi" w:cstheme="minorHAnsi"/>
          <w:sz w:val="24"/>
          <w:szCs w:val="24"/>
        </w:rPr>
      </w:pPr>
      <w:r w:rsidRPr="00DD089C">
        <w:rPr>
          <w:rFonts w:asciiTheme="minorHAnsi" w:eastAsiaTheme="majorEastAsia" w:hAnsiTheme="minorHAnsi" w:cstheme="minorHAnsi"/>
          <w:sz w:val="24"/>
          <w:szCs w:val="24"/>
        </w:rPr>
        <w:t>Wykonawca zobowiązuje się prowadzić i na bieżąco uzupełniać dokumentację projektową.</w:t>
      </w:r>
    </w:p>
    <w:p w14:paraId="139A6316" w14:textId="77777777" w:rsidR="00DD089C" w:rsidRDefault="00537191" w:rsidP="00DD089C">
      <w:pPr>
        <w:pStyle w:val="Akapitzlist"/>
        <w:numPr>
          <w:ilvl w:val="0"/>
          <w:numId w:val="7"/>
        </w:numPr>
        <w:spacing w:after="0"/>
        <w:contextualSpacing w:val="0"/>
        <w:rPr>
          <w:rFonts w:asciiTheme="minorHAnsi" w:eastAsiaTheme="majorEastAsia" w:hAnsiTheme="minorHAnsi" w:cstheme="minorHAnsi"/>
          <w:sz w:val="24"/>
          <w:szCs w:val="24"/>
        </w:rPr>
        <w:sectPr w:rsidR="00DD089C" w:rsidSect="006A463F">
          <w:headerReference w:type="default" r:id="rId8"/>
          <w:footerReference w:type="default" r:id="rId9"/>
          <w:headerReference w:type="first" r:id="rId10"/>
          <w:pgSz w:w="11906" w:h="16838"/>
          <w:pgMar w:top="851" w:right="1417" w:bottom="1135" w:left="1417" w:header="426" w:footer="708" w:gutter="0"/>
          <w:cols w:space="708"/>
          <w:docGrid w:linePitch="360" w:charSpace="4096"/>
        </w:sectPr>
      </w:pPr>
      <w:r w:rsidRPr="00DD089C">
        <w:rPr>
          <w:rFonts w:asciiTheme="minorHAnsi" w:eastAsiaTheme="majorEastAsia" w:hAnsiTheme="minorHAnsi" w:cstheme="minorHAnsi"/>
          <w:sz w:val="24"/>
          <w:szCs w:val="24"/>
        </w:rPr>
        <w:t>Umowa zostanie zrealizowana w sposób określony w specyfikacji zamówienia, której postanowienia stanowią integralną część przedmiotowej umowy – ze szczególnym</w:t>
      </w:r>
    </w:p>
    <w:p w14:paraId="5A25737C" w14:textId="24D80861" w:rsidR="00537191" w:rsidRPr="00DD089C" w:rsidRDefault="00537191" w:rsidP="00DD089C">
      <w:pPr>
        <w:pStyle w:val="Akapitzlist"/>
        <w:spacing w:after="0"/>
        <w:ind w:left="360"/>
        <w:contextualSpacing w:val="0"/>
        <w:rPr>
          <w:rFonts w:asciiTheme="minorHAnsi" w:eastAsiaTheme="majorEastAsia" w:hAnsiTheme="minorHAnsi" w:cstheme="minorHAnsi"/>
          <w:sz w:val="24"/>
          <w:szCs w:val="24"/>
        </w:rPr>
      </w:pPr>
      <w:r w:rsidRPr="00DD089C">
        <w:rPr>
          <w:rFonts w:asciiTheme="minorHAnsi" w:eastAsiaTheme="majorEastAsia" w:hAnsiTheme="minorHAnsi" w:cstheme="minorHAnsi"/>
          <w:sz w:val="24"/>
          <w:szCs w:val="24"/>
        </w:rPr>
        <w:lastRenderedPageBreak/>
        <w:t>uwzględnieniem postanowień w zakresie wymagań dotyczących doświadczenia w</w:t>
      </w:r>
      <w:r w:rsidR="00DD089C">
        <w:rPr>
          <w:rFonts w:asciiTheme="minorHAnsi" w:eastAsiaTheme="majorEastAsia" w:hAnsiTheme="minorHAnsi" w:cstheme="minorHAnsi"/>
          <w:sz w:val="24"/>
          <w:szCs w:val="24"/>
        </w:rPr>
        <w:t> </w:t>
      </w:r>
      <w:r w:rsidRPr="00DD089C">
        <w:rPr>
          <w:rFonts w:asciiTheme="minorHAnsi" w:eastAsiaTheme="majorEastAsia" w:hAnsiTheme="minorHAnsi" w:cstheme="minorHAnsi"/>
          <w:sz w:val="24"/>
          <w:szCs w:val="24"/>
        </w:rPr>
        <w:t>obszarze tematycznym kursu.</w:t>
      </w:r>
    </w:p>
    <w:p w14:paraId="69CC3595" w14:textId="77777777" w:rsidR="00537191" w:rsidRPr="00DD089C" w:rsidRDefault="00537191" w:rsidP="00537191">
      <w:pPr>
        <w:pStyle w:val="Akapitzlist"/>
        <w:numPr>
          <w:ilvl w:val="0"/>
          <w:numId w:val="7"/>
        </w:numPr>
        <w:spacing w:after="0"/>
        <w:contextualSpacing w:val="0"/>
        <w:jc w:val="both"/>
        <w:rPr>
          <w:rFonts w:asciiTheme="minorHAnsi" w:eastAsiaTheme="majorEastAsia" w:hAnsiTheme="minorHAnsi" w:cstheme="minorHAnsi"/>
          <w:sz w:val="24"/>
          <w:szCs w:val="24"/>
        </w:rPr>
      </w:pPr>
      <w:r w:rsidRPr="00DD089C">
        <w:rPr>
          <w:rFonts w:asciiTheme="minorHAnsi" w:eastAsiaTheme="majorEastAsia" w:hAnsiTheme="minorHAnsi" w:cstheme="minorHAnsi"/>
          <w:sz w:val="24"/>
          <w:szCs w:val="24"/>
        </w:rPr>
        <w:t>Gotowość do realizacji zamówienia wynosi……dni roboczych.</w:t>
      </w:r>
    </w:p>
    <w:p w14:paraId="5A3097A7" w14:textId="77777777" w:rsidR="00537191" w:rsidRPr="00DD089C" w:rsidRDefault="00537191" w:rsidP="00537191">
      <w:pPr>
        <w:spacing w:after="0" w:line="259" w:lineRule="auto"/>
        <w:ind w:left="329"/>
        <w:jc w:val="center"/>
        <w:rPr>
          <w:rFonts w:cs="Calibri"/>
          <w:sz w:val="24"/>
          <w:szCs w:val="24"/>
        </w:rPr>
      </w:pPr>
    </w:p>
    <w:p w14:paraId="1536CB8B" w14:textId="77777777" w:rsidR="00537191" w:rsidRPr="00DD089C" w:rsidRDefault="00537191" w:rsidP="00537191">
      <w:pPr>
        <w:spacing w:after="0" w:line="259" w:lineRule="auto"/>
        <w:ind w:left="292" w:right="6"/>
        <w:jc w:val="center"/>
        <w:rPr>
          <w:sz w:val="24"/>
          <w:szCs w:val="24"/>
        </w:rPr>
      </w:pPr>
      <w:r w:rsidRPr="00DD089C">
        <w:rPr>
          <w:rFonts w:cs="Calibri"/>
          <w:b/>
          <w:sz w:val="24"/>
          <w:szCs w:val="24"/>
        </w:rPr>
        <w:t xml:space="preserve">§ 3 </w:t>
      </w:r>
    </w:p>
    <w:p w14:paraId="722B6038" w14:textId="77777777" w:rsidR="00537191" w:rsidRPr="00DD089C" w:rsidRDefault="00537191" w:rsidP="00537191">
      <w:pPr>
        <w:spacing w:after="0" w:line="259" w:lineRule="auto"/>
        <w:ind w:left="292" w:right="2"/>
        <w:jc w:val="center"/>
        <w:rPr>
          <w:sz w:val="24"/>
          <w:szCs w:val="24"/>
        </w:rPr>
      </w:pPr>
      <w:r w:rsidRPr="00DD089C">
        <w:rPr>
          <w:rFonts w:cs="Calibri"/>
          <w:b/>
          <w:sz w:val="24"/>
          <w:szCs w:val="24"/>
        </w:rPr>
        <w:t xml:space="preserve">WYNAGRODZENIE I SPOSÓB PŁATNOŚCI </w:t>
      </w:r>
    </w:p>
    <w:p w14:paraId="0517448D" w14:textId="77777777" w:rsidR="00537191" w:rsidRPr="00DD089C" w:rsidRDefault="00537191" w:rsidP="00537191">
      <w:pPr>
        <w:spacing w:after="0" w:line="259" w:lineRule="auto"/>
        <w:ind w:left="329"/>
        <w:jc w:val="center"/>
        <w:rPr>
          <w:sz w:val="24"/>
          <w:szCs w:val="24"/>
        </w:rPr>
      </w:pPr>
      <w:r w:rsidRPr="00DD089C">
        <w:rPr>
          <w:rFonts w:cs="Calibri"/>
          <w:sz w:val="24"/>
          <w:szCs w:val="24"/>
        </w:rPr>
        <w:t xml:space="preserve"> </w:t>
      </w:r>
    </w:p>
    <w:p w14:paraId="68AD809B" w14:textId="725EF656" w:rsidR="00537191" w:rsidRPr="00DD089C" w:rsidRDefault="00537191" w:rsidP="00DD089C">
      <w:pPr>
        <w:numPr>
          <w:ilvl w:val="0"/>
          <w:numId w:val="8"/>
        </w:numPr>
        <w:spacing w:after="0"/>
        <w:ind w:left="284" w:hanging="284"/>
        <w:rPr>
          <w:rFonts w:asciiTheme="minorHAnsi" w:eastAsiaTheme="majorEastAsia" w:hAnsiTheme="minorHAnsi" w:cstheme="minorHAnsi"/>
          <w:sz w:val="24"/>
          <w:szCs w:val="24"/>
          <w:lang w:eastAsia="en-US"/>
        </w:rPr>
      </w:pPr>
      <w:r w:rsidRPr="00DD089C">
        <w:rPr>
          <w:rFonts w:asciiTheme="minorHAnsi" w:eastAsiaTheme="majorEastAsia" w:hAnsiTheme="minorHAnsi" w:cstheme="minorHAnsi"/>
          <w:sz w:val="24"/>
          <w:szCs w:val="24"/>
          <w:lang w:eastAsia="en-US"/>
        </w:rPr>
        <w:t>Zamawiający zobowiązuje się zapłacić za przedmiot umowy wymieniony w § 1 cenę w</w:t>
      </w:r>
      <w:r w:rsidR="00DD089C">
        <w:rPr>
          <w:rFonts w:asciiTheme="minorHAnsi" w:eastAsiaTheme="majorEastAsia" w:hAnsiTheme="minorHAnsi" w:cstheme="minorHAnsi"/>
          <w:sz w:val="24"/>
          <w:szCs w:val="24"/>
          <w:lang w:eastAsia="en-US"/>
        </w:rPr>
        <w:t> </w:t>
      </w:r>
      <w:r w:rsidRPr="00DD089C">
        <w:rPr>
          <w:rFonts w:asciiTheme="minorHAnsi" w:eastAsiaTheme="majorEastAsia" w:hAnsiTheme="minorHAnsi" w:cstheme="minorHAnsi"/>
          <w:sz w:val="24"/>
          <w:szCs w:val="24"/>
          <w:lang w:eastAsia="en-US"/>
        </w:rPr>
        <w:t>wysokości ………… zł (słownie: ……………………</w:t>
      </w:r>
      <w:r w:rsidR="00DD089C">
        <w:rPr>
          <w:rFonts w:asciiTheme="minorHAnsi" w:eastAsiaTheme="majorEastAsia" w:hAnsiTheme="minorHAnsi" w:cstheme="minorHAnsi"/>
          <w:sz w:val="24"/>
          <w:szCs w:val="24"/>
          <w:lang w:eastAsia="en-US"/>
        </w:rPr>
        <w:t>…………………………………</w:t>
      </w:r>
      <w:proofErr w:type="gramStart"/>
      <w:r w:rsidR="00DD089C">
        <w:rPr>
          <w:rFonts w:asciiTheme="minorHAnsi" w:eastAsiaTheme="majorEastAsia" w:hAnsiTheme="minorHAnsi" w:cstheme="minorHAnsi"/>
          <w:sz w:val="24"/>
          <w:szCs w:val="24"/>
          <w:lang w:eastAsia="en-US"/>
        </w:rPr>
        <w:t>…….</w:t>
      </w:r>
      <w:proofErr w:type="gramEnd"/>
      <w:r w:rsidRPr="00DD089C">
        <w:rPr>
          <w:rFonts w:asciiTheme="minorHAnsi" w:eastAsiaTheme="majorEastAsia" w:hAnsiTheme="minorHAnsi" w:cstheme="minorHAnsi"/>
          <w:sz w:val="24"/>
          <w:szCs w:val="24"/>
          <w:lang w:eastAsia="en-US"/>
        </w:rPr>
        <w:t>…………</w:t>
      </w:r>
      <w:proofErr w:type="gramStart"/>
      <w:r w:rsidRPr="00DD089C">
        <w:rPr>
          <w:rFonts w:asciiTheme="minorHAnsi" w:eastAsiaTheme="majorEastAsia" w:hAnsiTheme="minorHAnsi" w:cstheme="minorHAnsi"/>
          <w:sz w:val="24"/>
          <w:szCs w:val="24"/>
          <w:lang w:eastAsia="en-US"/>
        </w:rPr>
        <w:t>…….</w:t>
      </w:r>
      <w:proofErr w:type="gramEnd"/>
      <w:r w:rsidRPr="00DD089C">
        <w:rPr>
          <w:rFonts w:asciiTheme="minorHAnsi" w:eastAsiaTheme="majorEastAsia" w:hAnsiTheme="minorHAnsi" w:cstheme="minorHAnsi"/>
          <w:sz w:val="24"/>
          <w:szCs w:val="24"/>
          <w:lang w:eastAsia="en-US"/>
        </w:rPr>
        <w:t xml:space="preserve"> ). Cena stanowi wartość brutto wraz z całkowitym kosztem pracodawcy za każdą zrealizowaną godzinę zajęć. </w:t>
      </w:r>
    </w:p>
    <w:p w14:paraId="632B9AAA" w14:textId="1F5F8E3F" w:rsidR="00537191" w:rsidRPr="00DD089C" w:rsidRDefault="00537191" w:rsidP="00DD089C">
      <w:pPr>
        <w:numPr>
          <w:ilvl w:val="0"/>
          <w:numId w:val="8"/>
        </w:numPr>
        <w:spacing w:after="0" w:line="259" w:lineRule="auto"/>
        <w:ind w:left="292" w:right="6" w:hanging="284"/>
        <w:rPr>
          <w:rFonts w:cs="Calibri"/>
          <w:sz w:val="24"/>
          <w:szCs w:val="24"/>
        </w:rPr>
      </w:pPr>
      <w:r w:rsidRPr="00DD089C">
        <w:rPr>
          <w:rFonts w:asciiTheme="minorHAnsi" w:eastAsiaTheme="majorEastAsia" w:hAnsiTheme="minorHAnsi" w:cstheme="minorHAnsi"/>
          <w:sz w:val="24"/>
          <w:szCs w:val="24"/>
          <w:lang w:eastAsia="en-US"/>
        </w:rPr>
        <w:t>Płatności dokonywane będą przez Zamawiającego, w formie przelewu, na rachunek bankowy Wykonawcy prowadzony w banku: ……………………………</w:t>
      </w:r>
      <w:proofErr w:type="gramStart"/>
      <w:r w:rsidRPr="00DD089C">
        <w:rPr>
          <w:rFonts w:asciiTheme="minorHAnsi" w:eastAsiaTheme="majorEastAsia" w:hAnsiTheme="minorHAnsi" w:cstheme="minorHAnsi"/>
          <w:sz w:val="24"/>
          <w:szCs w:val="24"/>
          <w:lang w:eastAsia="en-US"/>
        </w:rPr>
        <w:t>…….</w:t>
      </w:r>
      <w:proofErr w:type="gramEnd"/>
      <w:r w:rsidRPr="00DD089C">
        <w:rPr>
          <w:rFonts w:asciiTheme="minorHAnsi" w:eastAsiaTheme="majorEastAsia" w:hAnsiTheme="minorHAnsi" w:cstheme="minorHAnsi"/>
          <w:sz w:val="24"/>
          <w:szCs w:val="24"/>
          <w:lang w:eastAsia="en-US"/>
        </w:rPr>
        <w:t>.………………………………, o numerze: ……………………………………………</w:t>
      </w:r>
      <w:proofErr w:type="gramStart"/>
      <w:r w:rsidRPr="00DD089C">
        <w:rPr>
          <w:rFonts w:asciiTheme="minorHAnsi" w:eastAsiaTheme="majorEastAsia" w:hAnsiTheme="minorHAnsi" w:cstheme="minorHAnsi"/>
          <w:sz w:val="24"/>
          <w:szCs w:val="24"/>
          <w:lang w:eastAsia="en-US"/>
        </w:rPr>
        <w:t>…….</w:t>
      </w:r>
      <w:proofErr w:type="gramEnd"/>
      <w:r w:rsidRPr="00DD089C">
        <w:rPr>
          <w:rFonts w:asciiTheme="minorHAnsi" w:eastAsiaTheme="majorEastAsia" w:hAnsiTheme="minorHAnsi" w:cstheme="minorHAnsi"/>
          <w:sz w:val="24"/>
          <w:szCs w:val="24"/>
          <w:lang w:eastAsia="en-US"/>
        </w:rPr>
        <w:t>, w terminie do 30 dni licząc od dnia doręczenia Zamawiającemu prawidłowo wystawionej faktury VAT lub rachunku.</w:t>
      </w:r>
    </w:p>
    <w:p w14:paraId="1AD95C3A" w14:textId="77777777" w:rsidR="00537191" w:rsidRPr="00DD089C" w:rsidRDefault="00537191" w:rsidP="00DD089C">
      <w:pPr>
        <w:numPr>
          <w:ilvl w:val="0"/>
          <w:numId w:val="8"/>
        </w:numPr>
        <w:spacing w:after="0" w:line="259" w:lineRule="auto"/>
        <w:ind w:left="292" w:right="6" w:hanging="284"/>
        <w:rPr>
          <w:rFonts w:cs="Calibri"/>
          <w:sz w:val="24"/>
          <w:szCs w:val="24"/>
        </w:rPr>
      </w:pPr>
      <w:r w:rsidRPr="00DD089C">
        <w:rPr>
          <w:rFonts w:asciiTheme="minorHAnsi" w:eastAsiaTheme="majorEastAsia" w:hAnsiTheme="minorHAnsi" w:cstheme="minorHAnsi"/>
          <w:sz w:val="24"/>
          <w:szCs w:val="24"/>
          <w:lang w:eastAsia="en-US"/>
        </w:rPr>
        <w:t>Wynagrodzenie określone w ust</w:t>
      </w:r>
      <w:r w:rsidRPr="00DD089C">
        <w:rPr>
          <w:rFonts w:cs="Calibri"/>
          <w:sz w:val="24"/>
          <w:szCs w:val="24"/>
        </w:rPr>
        <w:t>. 1 obejmuje wszystkie składniki pochodne i zostanie wypłacone po potrąceniu oraz zrealizowaniu przez Zamawiającego obowiązków publicznoprawnych.</w:t>
      </w:r>
    </w:p>
    <w:p w14:paraId="1FB3E933" w14:textId="7A3417B5" w:rsidR="00537191" w:rsidRPr="00DD089C" w:rsidRDefault="00537191" w:rsidP="00DD089C">
      <w:pPr>
        <w:numPr>
          <w:ilvl w:val="0"/>
          <w:numId w:val="8"/>
        </w:numPr>
        <w:spacing w:after="0" w:line="259" w:lineRule="auto"/>
        <w:ind w:left="292" w:right="6" w:hanging="284"/>
        <w:rPr>
          <w:rFonts w:cs="Calibri"/>
          <w:sz w:val="24"/>
          <w:szCs w:val="24"/>
        </w:rPr>
      </w:pPr>
      <w:r w:rsidRPr="00DD089C">
        <w:rPr>
          <w:rFonts w:cs="Calibri"/>
          <w:sz w:val="24"/>
          <w:szCs w:val="24"/>
        </w:rPr>
        <w:t>Zamawiający zastrzega sobie prawo przedłużenia terminu płatności, o którym mowa w</w:t>
      </w:r>
      <w:r w:rsidR="00DD089C">
        <w:rPr>
          <w:rFonts w:cs="Calibri"/>
          <w:sz w:val="24"/>
          <w:szCs w:val="24"/>
        </w:rPr>
        <w:t xml:space="preserve"> § 3 </w:t>
      </w:r>
      <w:r w:rsidRPr="00DD089C">
        <w:rPr>
          <w:rFonts w:cs="Calibri"/>
          <w:sz w:val="24"/>
          <w:szCs w:val="24"/>
        </w:rPr>
        <w:t xml:space="preserve">ust. 2, do momentu wpływu transzy środków finansowych na konto Zamawiającego od Instytucji </w:t>
      </w:r>
      <w:r w:rsidR="00DD089C">
        <w:rPr>
          <w:rFonts w:cs="Calibri"/>
          <w:sz w:val="24"/>
          <w:szCs w:val="24"/>
        </w:rPr>
        <w:t>Pośredniczącej</w:t>
      </w:r>
      <w:r w:rsidRPr="00DD089C">
        <w:rPr>
          <w:rFonts w:cs="Calibri"/>
          <w:sz w:val="24"/>
          <w:szCs w:val="24"/>
        </w:rPr>
        <w:t xml:space="preserve"> (</w:t>
      </w:r>
      <w:r w:rsidR="00DD089C">
        <w:rPr>
          <w:rFonts w:cs="Calibri"/>
          <w:sz w:val="24"/>
          <w:szCs w:val="24"/>
        </w:rPr>
        <w:t xml:space="preserve">tj. </w:t>
      </w:r>
      <w:r w:rsidR="002704B3" w:rsidRPr="00DD089C">
        <w:rPr>
          <w:rFonts w:cs="Calibri"/>
          <w:sz w:val="24"/>
          <w:szCs w:val="24"/>
        </w:rPr>
        <w:t>Wojewódzki Urząd Pracy w Toruniu</w:t>
      </w:r>
      <w:r w:rsidRPr="00DD089C">
        <w:rPr>
          <w:rFonts w:cs="Calibri"/>
          <w:sz w:val="24"/>
          <w:szCs w:val="24"/>
        </w:rPr>
        <w:t xml:space="preserve">). Z tego powodu Wykonawca nie będzie dochodził w stosunku do Zamawiającego żadnych roszczeń. </w:t>
      </w:r>
      <w:r w:rsidR="00DD089C">
        <w:rPr>
          <w:rFonts w:cs="Calibri"/>
          <w:sz w:val="24"/>
          <w:szCs w:val="24"/>
        </w:rPr>
        <w:br/>
      </w:r>
      <w:r w:rsidRPr="00DD089C">
        <w:rPr>
          <w:rFonts w:cs="Calibri"/>
          <w:sz w:val="24"/>
          <w:szCs w:val="24"/>
        </w:rPr>
        <w:t>Po otrzymaniu środków Zamawiający niezwłocznie dokona zapłaty.</w:t>
      </w:r>
    </w:p>
    <w:p w14:paraId="540611FB" w14:textId="77777777" w:rsidR="00537191" w:rsidRPr="00DD089C" w:rsidRDefault="00537191" w:rsidP="00DD089C">
      <w:pPr>
        <w:numPr>
          <w:ilvl w:val="0"/>
          <w:numId w:val="8"/>
        </w:numPr>
        <w:spacing w:after="0" w:line="259" w:lineRule="auto"/>
        <w:ind w:left="292" w:right="6" w:hanging="284"/>
        <w:rPr>
          <w:rFonts w:cs="Calibri"/>
          <w:sz w:val="24"/>
          <w:szCs w:val="24"/>
        </w:rPr>
      </w:pPr>
      <w:r w:rsidRPr="00DD089C">
        <w:rPr>
          <w:rFonts w:cs="Calibri"/>
          <w:sz w:val="24"/>
          <w:szCs w:val="24"/>
        </w:rPr>
        <w:t>Podstawą wystawienia faktury lub rachunku i potwierdzeniem wykonania zajęć będzie uzupełniona dokumentacja projektu tj.: karty pracy.</w:t>
      </w:r>
    </w:p>
    <w:p w14:paraId="07ECBCD4" w14:textId="77777777" w:rsidR="00537191" w:rsidRPr="00DD089C" w:rsidRDefault="00537191" w:rsidP="00537191">
      <w:pPr>
        <w:spacing w:after="0" w:line="259" w:lineRule="auto"/>
        <w:ind w:left="292" w:right="6"/>
        <w:rPr>
          <w:rFonts w:cs="Calibri"/>
          <w:b/>
          <w:sz w:val="24"/>
          <w:szCs w:val="24"/>
        </w:rPr>
      </w:pPr>
    </w:p>
    <w:p w14:paraId="2014C10C" w14:textId="77777777" w:rsidR="00537191" w:rsidRPr="00DD089C" w:rsidRDefault="00537191" w:rsidP="00537191">
      <w:pPr>
        <w:spacing w:after="0" w:line="259" w:lineRule="auto"/>
        <w:ind w:left="292" w:right="6"/>
        <w:jc w:val="center"/>
        <w:rPr>
          <w:sz w:val="24"/>
          <w:szCs w:val="24"/>
        </w:rPr>
      </w:pPr>
      <w:r w:rsidRPr="00DD089C">
        <w:rPr>
          <w:rFonts w:cs="Calibri"/>
          <w:b/>
          <w:sz w:val="24"/>
          <w:szCs w:val="24"/>
        </w:rPr>
        <w:t xml:space="preserve">§ 4 </w:t>
      </w:r>
    </w:p>
    <w:p w14:paraId="573EAD65" w14:textId="77777777" w:rsidR="00537191" w:rsidRPr="00DD089C" w:rsidRDefault="00537191" w:rsidP="00537191">
      <w:pPr>
        <w:spacing w:after="0" w:line="259" w:lineRule="auto"/>
        <w:ind w:left="292" w:right="4"/>
        <w:jc w:val="center"/>
        <w:rPr>
          <w:sz w:val="24"/>
          <w:szCs w:val="24"/>
        </w:rPr>
      </w:pPr>
      <w:r w:rsidRPr="00DD089C">
        <w:rPr>
          <w:rFonts w:cs="Calibri"/>
          <w:b/>
          <w:sz w:val="24"/>
          <w:szCs w:val="24"/>
        </w:rPr>
        <w:t xml:space="preserve">KARY UMOWNE I POTRĄCENIA </w:t>
      </w:r>
    </w:p>
    <w:p w14:paraId="1A8ED2D6" w14:textId="77777777" w:rsidR="00537191" w:rsidRPr="00DD089C" w:rsidRDefault="00537191" w:rsidP="00DD089C">
      <w:pPr>
        <w:numPr>
          <w:ilvl w:val="0"/>
          <w:numId w:val="9"/>
        </w:numPr>
        <w:spacing w:after="4"/>
        <w:ind w:left="284" w:hanging="284"/>
        <w:rPr>
          <w:sz w:val="24"/>
          <w:szCs w:val="24"/>
        </w:rPr>
      </w:pPr>
      <w:r w:rsidRPr="00DD089C">
        <w:rPr>
          <w:rFonts w:cs="Calibri"/>
          <w:sz w:val="24"/>
          <w:szCs w:val="24"/>
        </w:rPr>
        <w:t xml:space="preserve">Obowiązującą formą odszkodowania uzgodnioną między stronami będą kary umowne. </w:t>
      </w:r>
    </w:p>
    <w:p w14:paraId="743B18BB" w14:textId="77777777" w:rsidR="00537191" w:rsidRPr="00DD089C" w:rsidRDefault="00537191" w:rsidP="00DD089C">
      <w:pPr>
        <w:numPr>
          <w:ilvl w:val="0"/>
          <w:numId w:val="9"/>
        </w:numPr>
        <w:spacing w:after="4"/>
        <w:ind w:left="284" w:hanging="284"/>
        <w:rPr>
          <w:sz w:val="24"/>
          <w:szCs w:val="24"/>
        </w:rPr>
      </w:pPr>
      <w:r w:rsidRPr="00DD089C">
        <w:rPr>
          <w:rFonts w:cs="Calibri"/>
          <w:sz w:val="24"/>
          <w:szCs w:val="24"/>
        </w:rPr>
        <w:t>Wykonawca zapłaci Zamawiającemu kary umowne w następujących przypadkach:</w:t>
      </w:r>
    </w:p>
    <w:p w14:paraId="1A30B898" w14:textId="0E3244BC" w:rsidR="00537191" w:rsidRPr="00DD089C" w:rsidRDefault="00537191" w:rsidP="00DD089C">
      <w:pPr>
        <w:numPr>
          <w:ilvl w:val="1"/>
          <w:numId w:val="9"/>
        </w:numPr>
        <w:spacing w:after="4"/>
        <w:ind w:left="567" w:hanging="283"/>
        <w:rPr>
          <w:sz w:val="24"/>
          <w:szCs w:val="24"/>
        </w:rPr>
      </w:pPr>
      <w:r w:rsidRPr="00DD089C">
        <w:rPr>
          <w:rFonts w:cs="Calibri"/>
          <w:sz w:val="24"/>
          <w:szCs w:val="24"/>
        </w:rPr>
        <w:t>za odstąpienie od Umowy w skutek okoliczności leżących po stronie Wykonawcy w</w:t>
      </w:r>
      <w:r w:rsidR="00DD089C">
        <w:rPr>
          <w:rFonts w:cs="Calibri"/>
          <w:sz w:val="24"/>
          <w:szCs w:val="24"/>
        </w:rPr>
        <w:t> </w:t>
      </w:r>
      <w:r w:rsidRPr="00DD089C">
        <w:rPr>
          <w:rFonts w:cs="Calibri"/>
          <w:sz w:val="24"/>
          <w:szCs w:val="24"/>
        </w:rPr>
        <w:t>wysokości 10% wynagrodzenia umownego brutto, w szczególności w przypadku braku spełnienia kryteriów uwzględniających aspekty społeczne w całym okresie realizacji umowy oraz w przypadku posługiwania się w celu wykonania umowy osobami nieposiadającymi odpowiednich kwalifikacji oraz doświadczenia;</w:t>
      </w:r>
    </w:p>
    <w:p w14:paraId="5A266008" w14:textId="4199ED40" w:rsidR="00537191" w:rsidRPr="00DD089C" w:rsidRDefault="00537191" w:rsidP="00DD089C">
      <w:pPr>
        <w:numPr>
          <w:ilvl w:val="1"/>
          <w:numId w:val="9"/>
        </w:numPr>
        <w:spacing w:after="4"/>
        <w:ind w:left="567" w:hanging="283"/>
        <w:rPr>
          <w:sz w:val="24"/>
          <w:szCs w:val="24"/>
        </w:rPr>
      </w:pPr>
      <w:r w:rsidRPr="00DD089C">
        <w:rPr>
          <w:rFonts w:cs="Calibri"/>
          <w:sz w:val="24"/>
          <w:szCs w:val="24"/>
        </w:rPr>
        <w:t>za zwłokę w wykonaniu Umowy z przyczyn leżących po stronie Wykonawcy w</w:t>
      </w:r>
      <w:r w:rsidR="00DD089C">
        <w:rPr>
          <w:rFonts w:cs="Calibri"/>
          <w:sz w:val="24"/>
          <w:szCs w:val="24"/>
        </w:rPr>
        <w:t> </w:t>
      </w:r>
      <w:r w:rsidRPr="00DD089C">
        <w:rPr>
          <w:rFonts w:cs="Calibri"/>
          <w:sz w:val="24"/>
          <w:szCs w:val="24"/>
        </w:rPr>
        <w:t>wysokości 1% wynagrodzenia umownego brutto za każdy rozpoczęty dzień zwłoki w</w:t>
      </w:r>
      <w:r w:rsidR="00DD089C">
        <w:rPr>
          <w:rFonts w:cs="Calibri"/>
          <w:sz w:val="24"/>
          <w:szCs w:val="24"/>
        </w:rPr>
        <w:t> </w:t>
      </w:r>
      <w:r w:rsidRPr="00DD089C">
        <w:rPr>
          <w:rFonts w:cs="Calibri"/>
          <w:sz w:val="24"/>
          <w:szCs w:val="24"/>
        </w:rPr>
        <w:t xml:space="preserve">stosunku do terminu umownego; </w:t>
      </w:r>
    </w:p>
    <w:p w14:paraId="0D3EF152" w14:textId="77777777" w:rsidR="00537191" w:rsidRPr="00DD089C" w:rsidRDefault="00537191" w:rsidP="00DD089C">
      <w:pPr>
        <w:numPr>
          <w:ilvl w:val="1"/>
          <w:numId w:val="9"/>
        </w:numPr>
        <w:spacing w:after="15"/>
        <w:ind w:left="567" w:hanging="283"/>
        <w:rPr>
          <w:sz w:val="24"/>
          <w:szCs w:val="24"/>
        </w:rPr>
      </w:pPr>
      <w:r w:rsidRPr="00DD089C">
        <w:rPr>
          <w:rFonts w:cs="Calibri"/>
          <w:sz w:val="24"/>
          <w:szCs w:val="24"/>
        </w:rPr>
        <w:t xml:space="preserve">za zwłokę w usunięciu wadliwego towaru wskazanego podczas odbioru przedmiotu zamówienia lub w okresie odpowiedzialności za wady w wysokości 0,2% wynagrodzenia umownego brutto za każdy dzień zwłoki liczony od dnia wyznaczonego na usunięcie wad i usterek. </w:t>
      </w:r>
    </w:p>
    <w:p w14:paraId="42BC852B" w14:textId="77777777" w:rsidR="00537191" w:rsidRPr="00DD089C" w:rsidRDefault="00537191" w:rsidP="00DD089C">
      <w:pPr>
        <w:numPr>
          <w:ilvl w:val="0"/>
          <w:numId w:val="9"/>
        </w:numPr>
        <w:spacing w:after="4"/>
        <w:ind w:left="284" w:hanging="284"/>
        <w:rPr>
          <w:sz w:val="24"/>
          <w:szCs w:val="24"/>
        </w:rPr>
      </w:pPr>
      <w:r w:rsidRPr="00DD089C">
        <w:rPr>
          <w:rFonts w:cs="Calibri"/>
          <w:sz w:val="24"/>
          <w:szCs w:val="24"/>
        </w:rPr>
        <w:t xml:space="preserve">Zamawiający zapłaci Wykonawcy kary umowne w następujących przypadkach: </w:t>
      </w:r>
    </w:p>
    <w:p w14:paraId="554DAD2B" w14:textId="77777777" w:rsidR="00537191" w:rsidRPr="00DD089C" w:rsidRDefault="00537191" w:rsidP="00DD089C">
      <w:pPr>
        <w:numPr>
          <w:ilvl w:val="1"/>
          <w:numId w:val="9"/>
        </w:numPr>
        <w:spacing w:after="4"/>
        <w:ind w:left="567" w:hanging="283"/>
        <w:rPr>
          <w:sz w:val="24"/>
          <w:szCs w:val="24"/>
        </w:rPr>
      </w:pPr>
      <w:r w:rsidRPr="00DD089C">
        <w:rPr>
          <w:rFonts w:cs="Calibri"/>
          <w:sz w:val="24"/>
          <w:szCs w:val="24"/>
        </w:rPr>
        <w:t xml:space="preserve">za odstąpienie od umowy z przyczyn niezależnych od Wykonawcy w wysokości 10% wynagrodzenia umownego brutto. </w:t>
      </w:r>
    </w:p>
    <w:p w14:paraId="1FF92FB4" w14:textId="77777777" w:rsidR="00537191" w:rsidRPr="00DD089C" w:rsidRDefault="00537191" w:rsidP="00DD089C">
      <w:pPr>
        <w:numPr>
          <w:ilvl w:val="0"/>
          <w:numId w:val="9"/>
        </w:numPr>
        <w:spacing w:after="4"/>
        <w:ind w:left="284" w:hanging="284"/>
        <w:rPr>
          <w:sz w:val="24"/>
          <w:szCs w:val="24"/>
        </w:rPr>
      </w:pPr>
      <w:r w:rsidRPr="00DD089C">
        <w:rPr>
          <w:rFonts w:cs="Calibri"/>
          <w:sz w:val="24"/>
          <w:szCs w:val="24"/>
        </w:rPr>
        <w:lastRenderedPageBreak/>
        <w:t>Strony zastrzegają sobie prawo dochodzenia odszkodowania uzupełniającego na zasadach ogólnych, jeżeli wartość powstałej szkody przekroczy wysokość kar umownych.</w:t>
      </w:r>
    </w:p>
    <w:p w14:paraId="35A7C124" w14:textId="726C99A9" w:rsidR="00537191" w:rsidRPr="00DD089C" w:rsidRDefault="00537191" w:rsidP="00DD089C">
      <w:pPr>
        <w:numPr>
          <w:ilvl w:val="0"/>
          <w:numId w:val="9"/>
        </w:numPr>
        <w:spacing w:after="4"/>
        <w:ind w:left="284" w:hanging="284"/>
        <w:rPr>
          <w:sz w:val="24"/>
          <w:szCs w:val="24"/>
        </w:rPr>
      </w:pPr>
      <w:r w:rsidRPr="00DD089C">
        <w:rPr>
          <w:sz w:val="24"/>
          <w:szCs w:val="24"/>
        </w:rPr>
        <w:t>Zamawiający jest uprawniony odstąpić od umowy bez dodatkowego wezwania w</w:t>
      </w:r>
      <w:r w:rsidR="00DD089C">
        <w:rPr>
          <w:sz w:val="24"/>
          <w:szCs w:val="24"/>
        </w:rPr>
        <w:t> </w:t>
      </w:r>
      <w:r w:rsidRPr="00DD089C">
        <w:rPr>
          <w:sz w:val="24"/>
          <w:szCs w:val="24"/>
        </w:rPr>
        <w:t>przypadku zwłoki w jej wykonaniu przekraczającej 7 dni.</w:t>
      </w:r>
    </w:p>
    <w:p w14:paraId="7FA9571E" w14:textId="77777777" w:rsidR="00537191" w:rsidRPr="00DD089C" w:rsidRDefault="00537191" w:rsidP="00537191">
      <w:pPr>
        <w:spacing w:after="0" w:line="259" w:lineRule="auto"/>
        <w:ind w:left="283"/>
        <w:rPr>
          <w:rFonts w:cs="Calibri"/>
          <w:sz w:val="24"/>
          <w:szCs w:val="24"/>
        </w:rPr>
      </w:pPr>
    </w:p>
    <w:p w14:paraId="1E802052" w14:textId="77777777" w:rsidR="00537191" w:rsidRPr="00DD089C" w:rsidRDefault="00537191" w:rsidP="00537191">
      <w:pPr>
        <w:spacing w:after="0" w:line="259" w:lineRule="auto"/>
        <w:ind w:left="292" w:right="6"/>
        <w:jc w:val="center"/>
        <w:rPr>
          <w:sz w:val="24"/>
          <w:szCs w:val="24"/>
        </w:rPr>
      </w:pPr>
      <w:r w:rsidRPr="00DD089C">
        <w:rPr>
          <w:rFonts w:cs="Calibri"/>
          <w:b/>
          <w:sz w:val="24"/>
          <w:szCs w:val="24"/>
        </w:rPr>
        <w:t xml:space="preserve">§ 5 </w:t>
      </w:r>
    </w:p>
    <w:p w14:paraId="3464BE89" w14:textId="77777777" w:rsidR="00537191" w:rsidRPr="00DD089C" w:rsidRDefault="00537191" w:rsidP="00537191">
      <w:pPr>
        <w:spacing w:after="0" w:line="259" w:lineRule="auto"/>
        <w:ind w:left="292"/>
        <w:jc w:val="center"/>
        <w:rPr>
          <w:sz w:val="24"/>
          <w:szCs w:val="24"/>
        </w:rPr>
      </w:pPr>
      <w:r w:rsidRPr="00DD089C">
        <w:rPr>
          <w:rFonts w:cs="Calibri"/>
          <w:b/>
          <w:sz w:val="24"/>
          <w:szCs w:val="24"/>
        </w:rPr>
        <w:t xml:space="preserve">ROZSTRZYGANIE SPORÓW </w:t>
      </w:r>
    </w:p>
    <w:p w14:paraId="17EE51F5" w14:textId="77777777" w:rsidR="00537191" w:rsidRDefault="00537191" w:rsidP="00DD089C">
      <w:pPr>
        <w:spacing w:after="0"/>
        <w:rPr>
          <w:rFonts w:cs="Calibri"/>
          <w:sz w:val="24"/>
          <w:szCs w:val="24"/>
        </w:rPr>
      </w:pPr>
      <w:r w:rsidRPr="00DD089C">
        <w:rPr>
          <w:rFonts w:cs="Calibri"/>
          <w:sz w:val="24"/>
          <w:szCs w:val="24"/>
        </w:rPr>
        <w:t>Strony ustalają, że dołożą starań, aby wszelkie spory powstałe na tle niniejszej umowy rozstrzygane były polubownie. W przypadku, gdy w terminie 30 dni od zaistnienia sporu strony nie dojdą do porozumienia, każda ze stron uprawniona będzie do zgłoszenia roszczenia do sądu powszechnego właściwego dla siedziby Zamawiającego.</w:t>
      </w:r>
    </w:p>
    <w:p w14:paraId="50146FF0" w14:textId="77777777" w:rsidR="00DD089C" w:rsidRPr="00DD089C" w:rsidRDefault="00DD089C" w:rsidP="00DD089C">
      <w:pPr>
        <w:spacing w:after="0"/>
        <w:rPr>
          <w:sz w:val="24"/>
          <w:szCs w:val="24"/>
        </w:rPr>
      </w:pPr>
    </w:p>
    <w:p w14:paraId="2CCAE2B8" w14:textId="77777777" w:rsidR="00537191" w:rsidRPr="00DD089C" w:rsidRDefault="00537191" w:rsidP="00537191">
      <w:pPr>
        <w:spacing w:after="0"/>
        <w:ind w:left="284" w:hanging="284"/>
        <w:jc w:val="center"/>
        <w:rPr>
          <w:sz w:val="24"/>
          <w:szCs w:val="24"/>
        </w:rPr>
      </w:pPr>
      <w:r w:rsidRPr="00DD089C">
        <w:rPr>
          <w:rFonts w:cs="Calibri"/>
          <w:b/>
          <w:sz w:val="24"/>
          <w:szCs w:val="24"/>
        </w:rPr>
        <w:t>§ 6</w:t>
      </w:r>
    </w:p>
    <w:p w14:paraId="7E6887F4" w14:textId="77777777" w:rsidR="00537191" w:rsidRPr="00DD089C" w:rsidRDefault="00537191" w:rsidP="00537191">
      <w:pPr>
        <w:spacing w:after="0" w:line="259" w:lineRule="auto"/>
        <w:ind w:left="292" w:right="2"/>
        <w:jc w:val="center"/>
        <w:rPr>
          <w:sz w:val="24"/>
          <w:szCs w:val="24"/>
        </w:rPr>
      </w:pPr>
      <w:r w:rsidRPr="00DD089C">
        <w:rPr>
          <w:rFonts w:cs="Calibri"/>
          <w:b/>
          <w:sz w:val="24"/>
          <w:szCs w:val="24"/>
        </w:rPr>
        <w:t xml:space="preserve">ZMIANY UMOWY </w:t>
      </w:r>
      <w:r w:rsidRPr="00DD089C">
        <w:rPr>
          <w:rFonts w:cs="Calibri"/>
          <w:sz w:val="24"/>
          <w:szCs w:val="24"/>
        </w:rPr>
        <w:t xml:space="preserve"> </w:t>
      </w:r>
    </w:p>
    <w:p w14:paraId="0B34970D" w14:textId="77777777" w:rsidR="00537191" w:rsidRPr="00DD089C" w:rsidRDefault="00537191" w:rsidP="00DD089C">
      <w:pPr>
        <w:rPr>
          <w:sz w:val="24"/>
          <w:szCs w:val="24"/>
        </w:rPr>
      </w:pPr>
      <w:r w:rsidRPr="00DD089C">
        <w:rPr>
          <w:rFonts w:cs="Calibri"/>
          <w:sz w:val="24"/>
          <w:szCs w:val="24"/>
        </w:rPr>
        <w:t>Zakazuje się istotnych zmian postanowień Umowy w stosunku do treści oferty, na podstawie której dokonano wyboru Wykonawcy z innych przyczyn niż określone w specyfikacji.</w:t>
      </w:r>
    </w:p>
    <w:p w14:paraId="7B93877D" w14:textId="77777777" w:rsidR="00537191" w:rsidRPr="00DD089C" w:rsidRDefault="00537191" w:rsidP="00537191">
      <w:pPr>
        <w:spacing w:after="0" w:line="240" w:lineRule="auto"/>
        <w:ind w:left="292" w:right="6"/>
        <w:jc w:val="center"/>
        <w:rPr>
          <w:sz w:val="24"/>
          <w:szCs w:val="24"/>
        </w:rPr>
      </w:pPr>
      <w:r w:rsidRPr="00DD089C">
        <w:rPr>
          <w:rFonts w:cs="Calibri"/>
          <w:b/>
          <w:sz w:val="24"/>
          <w:szCs w:val="24"/>
        </w:rPr>
        <w:t xml:space="preserve">§ 7 </w:t>
      </w:r>
    </w:p>
    <w:p w14:paraId="65C1C855" w14:textId="77777777" w:rsidR="00537191" w:rsidRPr="00DD089C" w:rsidRDefault="00537191" w:rsidP="00537191">
      <w:pPr>
        <w:spacing w:after="0" w:line="240" w:lineRule="auto"/>
        <w:ind w:left="292" w:right="5"/>
        <w:jc w:val="center"/>
        <w:rPr>
          <w:sz w:val="24"/>
          <w:szCs w:val="24"/>
        </w:rPr>
      </w:pPr>
      <w:r w:rsidRPr="00DD089C">
        <w:rPr>
          <w:rFonts w:cs="Calibri"/>
          <w:b/>
          <w:sz w:val="24"/>
          <w:szCs w:val="24"/>
        </w:rPr>
        <w:t>POSTANOWIENIA KOŃCOWE</w:t>
      </w:r>
    </w:p>
    <w:p w14:paraId="562F63E2" w14:textId="77777777" w:rsidR="00537191" w:rsidRPr="00DD089C" w:rsidRDefault="00537191" w:rsidP="00DD089C">
      <w:pPr>
        <w:numPr>
          <w:ilvl w:val="0"/>
          <w:numId w:val="10"/>
        </w:numPr>
        <w:spacing w:after="0"/>
        <w:ind w:left="284" w:hanging="284"/>
        <w:rPr>
          <w:sz w:val="24"/>
          <w:szCs w:val="24"/>
        </w:rPr>
      </w:pPr>
      <w:r w:rsidRPr="00DD089C">
        <w:rPr>
          <w:rFonts w:cs="Calibri"/>
          <w:sz w:val="24"/>
          <w:szCs w:val="24"/>
        </w:rPr>
        <w:t>W sprawach nieuregulowanych niniejszą umową mają zastosowanie przepisy Kodeksu Cywilnego.</w:t>
      </w:r>
    </w:p>
    <w:p w14:paraId="7317AA5E" w14:textId="77777777" w:rsidR="00537191" w:rsidRPr="00DD089C" w:rsidRDefault="00537191" w:rsidP="00DD089C">
      <w:pPr>
        <w:numPr>
          <w:ilvl w:val="0"/>
          <w:numId w:val="10"/>
        </w:numPr>
        <w:spacing w:after="0"/>
        <w:ind w:left="284" w:hanging="284"/>
        <w:rPr>
          <w:sz w:val="24"/>
          <w:szCs w:val="24"/>
        </w:rPr>
      </w:pPr>
      <w:r w:rsidRPr="00DD089C">
        <w:rPr>
          <w:rFonts w:cs="Calibri"/>
          <w:sz w:val="24"/>
          <w:szCs w:val="24"/>
        </w:rPr>
        <w:t xml:space="preserve">Wykonawca odpowiada za wady na zasadach określonych w specyfikacji. </w:t>
      </w:r>
    </w:p>
    <w:p w14:paraId="6DEFCD1C" w14:textId="77777777" w:rsidR="00537191" w:rsidRPr="00DD089C" w:rsidRDefault="00537191" w:rsidP="00DD089C">
      <w:pPr>
        <w:numPr>
          <w:ilvl w:val="0"/>
          <w:numId w:val="10"/>
        </w:numPr>
        <w:spacing w:after="4"/>
        <w:ind w:left="284" w:hanging="284"/>
        <w:rPr>
          <w:sz w:val="24"/>
          <w:szCs w:val="24"/>
        </w:rPr>
      </w:pPr>
      <w:r w:rsidRPr="00DD089C">
        <w:rPr>
          <w:rFonts w:cs="Calibri"/>
          <w:sz w:val="24"/>
          <w:szCs w:val="24"/>
        </w:rPr>
        <w:t xml:space="preserve">Umowę sporządzono w 2 jednobrzmiących egzemplarzach, po jednym dla każdej ze Stron. </w:t>
      </w:r>
    </w:p>
    <w:p w14:paraId="239C99D8" w14:textId="77777777" w:rsidR="00537191" w:rsidRPr="002D606B" w:rsidRDefault="00537191" w:rsidP="00537191">
      <w:pPr>
        <w:spacing w:after="4" w:line="252" w:lineRule="auto"/>
        <w:ind w:left="585"/>
        <w:jc w:val="both"/>
      </w:pPr>
    </w:p>
    <w:p w14:paraId="49C6B1E2" w14:textId="77777777" w:rsidR="00537191" w:rsidRPr="002D606B" w:rsidRDefault="00537191" w:rsidP="00537191">
      <w:pPr>
        <w:spacing w:after="4" w:line="252" w:lineRule="auto"/>
        <w:ind w:left="585"/>
        <w:jc w:val="both"/>
      </w:pPr>
    </w:p>
    <w:p w14:paraId="2DF3011B" w14:textId="137BFA12" w:rsidR="00537191" w:rsidRPr="002D606B" w:rsidRDefault="00537191" w:rsidP="00DD089C">
      <w:pPr>
        <w:spacing w:after="4" w:line="252" w:lineRule="auto"/>
        <w:ind w:left="585"/>
        <w:jc w:val="both"/>
        <w:rPr>
          <w:rFonts w:asciiTheme="minorHAnsi" w:hAnsiTheme="minorHAnsi" w:cstheme="minorHAnsi"/>
        </w:rPr>
      </w:pPr>
      <w:r w:rsidRPr="002D606B">
        <w:rPr>
          <w:rFonts w:cs="Calibri"/>
        </w:rPr>
        <w:t xml:space="preserve">Zamawiający: </w:t>
      </w:r>
      <w:r w:rsidRPr="002D606B">
        <w:rPr>
          <w:rFonts w:cs="Calibri"/>
        </w:rPr>
        <w:tab/>
        <w:t xml:space="preserve"> </w:t>
      </w:r>
      <w:r w:rsidRPr="002D606B">
        <w:rPr>
          <w:rFonts w:cs="Calibri"/>
        </w:rPr>
        <w:tab/>
        <w:t xml:space="preserve"> </w:t>
      </w:r>
      <w:r w:rsidRPr="002D606B">
        <w:rPr>
          <w:rFonts w:cs="Calibri"/>
        </w:rPr>
        <w:tab/>
        <w:t xml:space="preserve"> </w:t>
      </w:r>
      <w:r w:rsidRPr="002D606B">
        <w:rPr>
          <w:rFonts w:cs="Calibri"/>
        </w:rPr>
        <w:tab/>
        <w:t xml:space="preserve"> </w:t>
      </w:r>
      <w:r w:rsidRPr="002D606B">
        <w:rPr>
          <w:rFonts w:cs="Calibri"/>
        </w:rPr>
        <w:tab/>
        <w:t xml:space="preserve"> </w:t>
      </w:r>
      <w:r w:rsidRPr="002D606B">
        <w:rPr>
          <w:rFonts w:cs="Calibri"/>
        </w:rPr>
        <w:tab/>
        <w:t xml:space="preserve"> </w:t>
      </w:r>
      <w:r w:rsidRPr="002D606B">
        <w:rPr>
          <w:rFonts w:cs="Calibri"/>
        </w:rPr>
        <w:tab/>
        <w:t xml:space="preserve"> </w:t>
      </w:r>
      <w:r w:rsidRPr="002D606B">
        <w:rPr>
          <w:rFonts w:cs="Calibri"/>
        </w:rPr>
        <w:tab/>
        <w:t>Wykonawca:</w:t>
      </w:r>
    </w:p>
    <w:p w14:paraId="5E7E2640" w14:textId="77777777" w:rsidR="00537191" w:rsidRPr="002D606B" w:rsidRDefault="00537191" w:rsidP="00377D16">
      <w:pPr>
        <w:pStyle w:val="Nagwek1"/>
        <w:jc w:val="center"/>
        <w:rPr>
          <w:rFonts w:asciiTheme="minorHAnsi" w:hAnsiTheme="minorHAnsi" w:cstheme="minorHAnsi"/>
          <w:sz w:val="22"/>
          <w:szCs w:val="22"/>
        </w:rPr>
      </w:pPr>
    </w:p>
    <w:p w14:paraId="288E3CFE" w14:textId="77777777" w:rsidR="00537191" w:rsidRPr="002D606B" w:rsidRDefault="00537191" w:rsidP="00377D16">
      <w:pPr>
        <w:pStyle w:val="Nagwek1"/>
        <w:jc w:val="center"/>
        <w:rPr>
          <w:rFonts w:asciiTheme="minorHAnsi" w:hAnsiTheme="minorHAnsi" w:cstheme="minorHAnsi"/>
          <w:sz w:val="22"/>
          <w:szCs w:val="22"/>
        </w:rPr>
      </w:pPr>
    </w:p>
    <w:p w14:paraId="73C6AAA5" w14:textId="77777777" w:rsidR="00537191" w:rsidRPr="002D606B" w:rsidRDefault="00537191" w:rsidP="00377D16">
      <w:pPr>
        <w:pStyle w:val="Nagwek1"/>
        <w:jc w:val="center"/>
        <w:rPr>
          <w:rFonts w:asciiTheme="minorHAnsi" w:hAnsiTheme="minorHAnsi" w:cstheme="minorHAnsi"/>
          <w:sz w:val="22"/>
          <w:szCs w:val="22"/>
        </w:rPr>
      </w:pPr>
    </w:p>
    <w:p w14:paraId="278D7BFF" w14:textId="77777777" w:rsidR="00537191" w:rsidRPr="002D606B" w:rsidRDefault="00537191" w:rsidP="00377D16">
      <w:pPr>
        <w:pStyle w:val="Nagwek1"/>
        <w:jc w:val="center"/>
        <w:rPr>
          <w:rFonts w:asciiTheme="minorHAnsi" w:hAnsiTheme="minorHAnsi" w:cstheme="minorHAnsi"/>
          <w:sz w:val="22"/>
          <w:szCs w:val="22"/>
        </w:rPr>
      </w:pPr>
    </w:p>
    <w:p w14:paraId="79DAA972" w14:textId="77777777" w:rsidR="00537191" w:rsidRPr="002D606B" w:rsidRDefault="00537191" w:rsidP="00377D16">
      <w:pPr>
        <w:pStyle w:val="Nagwek1"/>
        <w:jc w:val="center"/>
        <w:rPr>
          <w:rFonts w:asciiTheme="minorHAnsi" w:hAnsiTheme="minorHAnsi" w:cstheme="minorHAnsi"/>
          <w:sz w:val="22"/>
          <w:szCs w:val="22"/>
        </w:rPr>
      </w:pPr>
    </w:p>
    <w:p w14:paraId="54A36303" w14:textId="77777777" w:rsidR="00537191" w:rsidRPr="002D606B" w:rsidRDefault="00537191" w:rsidP="00377D16">
      <w:pPr>
        <w:pStyle w:val="Nagwek1"/>
        <w:jc w:val="center"/>
        <w:rPr>
          <w:rFonts w:asciiTheme="minorHAnsi" w:hAnsiTheme="minorHAnsi" w:cstheme="minorHAnsi"/>
          <w:sz w:val="22"/>
          <w:szCs w:val="22"/>
        </w:rPr>
      </w:pPr>
    </w:p>
    <w:p w14:paraId="1B1A59CF" w14:textId="77777777" w:rsidR="00537191" w:rsidRPr="002D606B" w:rsidRDefault="00537191" w:rsidP="00377D16">
      <w:pPr>
        <w:pStyle w:val="Nagwek1"/>
        <w:jc w:val="center"/>
        <w:rPr>
          <w:rFonts w:asciiTheme="minorHAnsi" w:hAnsiTheme="minorHAnsi" w:cstheme="minorHAnsi"/>
          <w:sz w:val="22"/>
          <w:szCs w:val="22"/>
        </w:rPr>
      </w:pPr>
    </w:p>
    <w:p w14:paraId="5CF42D5E" w14:textId="77777777" w:rsidR="00537191" w:rsidRPr="002D606B" w:rsidRDefault="00537191" w:rsidP="00377D16">
      <w:pPr>
        <w:pStyle w:val="Nagwek1"/>
        <w:jc w:val="center"/>
        <w:rPr>
          <w:rFonts w:asciiTheme="minorHAnsi" w:hAnsiTheme="minorHAnsi" w:cstheme="minorHAnsi"/>
          <w:sz w:val="22"/>
          <w:szCs w:val="22"/>
        </w:rPr>
      </w:pPr>
    </w:p>
    <w:p w14:paraId="1E7D60D1" w14:textId="77777777" w:rsidR="00537191" w:rsidRPr="002D606B" w:rsidRDefault="00537191" w:rsidP="00377D16">
      <w:pPr>
        <w:pStyle w:val="Nagwek1"/>
        <w:jc w:val="center"/>
        <w:rPr>
          <w:rFonts w:asciiTheme="minorHAnsi" w:hAnsiTheme="minorHAnsi" w:cstheme="minorHAnsi"/>
          <w:sz w:val="22"/>
          <w:szCs w:val="22"/>
        </w:rPr>
      </w:pPr>
    </w:p>
    <w:p w14:paraId="4AF7FA75" w14:textId="77777777" w:rsidR="00537191" w:rsidRPr="002D606B" w:rsidRDefault="00537191" w:rsidP="00377D16">
      <w:pPr>
        <w:pStyle w:val="Nagwek1"/>
        <w:jc w:val="center"/>
        <w:rPr>
          <w:rFonts w:asciiTheme="minorHAnsi" w:hAnsiTheme="minorHAnsi" w:cstheme="minorHAnsi"/>
          <w:sz w:val="22"/>
          <w:szCs w:val="22"/>
        </w:rPr>
      </w:pPr>
    </w:p>
    <w:p w14:paraId="26502DC0" w14:textId="77777777" w:rsidR="00537191" w:rsidRPr="002D606B" w:rsidRDefault="00537191" w:rsidP="00377D16">
      <w:pPr>
        <w:pStyle w:val="Nagwek1"/>
        <w:jc w:val="center"/>
        <w:rPr>
          <w:rFonts w:asciiTheme="minorHAnsi" w:hAnsiTheme="minorHAnsi" w:cstheme="minorHAnsi"/>
          <w:sz w:val="22"/>
          <w:szCs w:val="22"/>
        </w:rPr>
      </w:pPr>
    </w:p>
    <w:p w14:paraId="6CF7F105" w14:textId="77777777" w:rsidR="00537191" w:rsidRPr="002D606B" w:rsidRDefault="00537191" w:rsidP="00377D16">
      <w:pPr>
        <w:pStyle w:val="Nagwek1"/>
        <w:jc w:val="center"/>
        <w:rPr>
          <w:rFonts w:asciiTheme="minorHAnsi" w:hAnsiTheme="minorHAnsi" w:cstheme="minorHAnsi"/>
          <w:sz w:val="22"/>
          <w:szCs w:val="22"/>
        </w:rPr>
      </w:pPr>
    </w:p>
    <w:p w14:paraId="7EE63796" w14:textId="77777777" w:rsidR="00537191" w:rsidRPr="002D606B" w:rsidRDefault="00537191" w:rsidP="00377D16">
      <w:pPr>
        <w:pStyle w:val="Nagwek1"/>
        <w:jc w:val="center"/>
        <w:rPr>
          <w:rFonts w:asciiTheme="minorHAnsi" w:hAnsiTheme="minorHAnsi" w:cstheme="minorHAnsi"/>
          <w:sz w:val="22"/>
          <w:szCs w:val="22"/>
        </w:rPr>
      </w:pPr>
    </w:p>
    <w:sectPr w:rsidR="00537191" w:rsidRPr="002D606B" w:rsidSect="006A463F">
      <w:headerReference w:type="default" r:id="rId11"/>
      <w:pgSz w:w="11906" w:h="16838"/>
      <w:pgMar w:top="851" w:right="1417" w:bottom="1135" w:left="1417" w:header="426" w:footer="708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3D632" w14:textId="77777777" w:rsidR="007C37D0" w:rsidRDefault="007C37D0">
      <w:pPr>
        <w:spacing w:after="0" w:line="240" w:lineRule="auto"/>
      </w:pPr>
      <w:r>
        <w:separator/>
      </w:r>
    </w:p>
  </w:endnote>
  <w:endnote w:type="continuationSeparator" w:id="0">
    <w:p w14:paraId="1C3AD5F7" w14:textId="77777777" w:rsidR="007C37D0" w:rsidRDefault="007C3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1284">
    <w:altName w:val="Times New Roman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Segoe Print"/>
    <w:charset w:val="EE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7950794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5A8C613" w14:textId="0DE466DA" w:rsidR="001B2618" w:rsidRDefault="001B2618">
            <w:pPr>
              <w:pStyle w:val="Stopka"/>
              <w:jc w:val="right"/>
            </w:pPr>
            <w:r w:rsidRPr="001B2618">
              <w:rPr>
                <w:sz w:val="18"/>
                <w:szCs w:val="18"/>
              </w:rPr>
              <w:t xml:space="preserve">Strona </w:t>
            </w:r>
            <w:r w:rsidRPr="001B2618">
              <w:rPr>
                <w:b/>
                <w:bCs/>
                <w:sz w:val="20"/>
                <w:szCs w:val="20"/>
              </w:rPr>
              <w:fldChar w:fldCharType="begin"/>
            </w:r>
            <w:r w:rsidRPr="001B2618">
              <w:rPr>
                <w:b/>
                <w:bCs/>
                <w:sz w:val="18"/>
                <w:szCs w:val="18"/>
              </w:rPr>
              <w:instrText>PAGE</w:instrText>
            </w:r>
            <w:r w:rsidRPr="001B2618">
              <w:rPr>
                <w:b/>
                <w:bCs/>
                <w:sz w:val="20"/>
                <w:szCs w:val="20"/>
              </w:rPr>
              <w:fldChar w:fldCharType="separate"/>
            </w:r>
            <w:r w:rsidRPr="001B2618">
              <w:rPr>
                <w:b/>
                <w:bCs/>
                <w:sz w:val="18"/>
                <w:szCs w:val="18"/>
              </w:rPr>
              <w:t>2</w:t>
            </w:r>
            <w:r w:rsidRPr="001B2618">
              <w:rPr>
                <w:b/>
                <w:bCs/>
                <w:sz w:val="20"/>
                <w:szCs w:val="20"/>
              </w:rPr>
              <w:fldChar w:fldCharType="end"/>
            </w:r>
            <w:r w:rsidRPr="001B2618">
              <w:rPr>
                <w:sz w:val="18"/>
                <w:szCs w:val="18"/>
              </w:rPr>
              <w:t xml:space="preserve"> z </w:t>
            </w:r>
            <w:r w:rsidRPr="001B2618">
              <w:rPr>
                <w:b/>
                <w:bCs/>
                <w:sz w:val="20"/>
                <w:szCs w:val="20"/>
              </w:rPr>
              <w:fldChar w:fldCharType="begin"/>
            </w:r>
            <w:r w:rsidRPr="001B2618">
              <w:rPr>
                <w:b/>
                <w:bCs/>
                <w:sz w:val="18"/>
                <w:szCs w:val="18"/>
              </w:rPr>
              <w:instrText>NUMPAGES</w:instrText>
            </w:r>
            <w:r w:rsidRPr="001B2618">
              <w:rPr>
                <w:b/>
                <w:bCs/>
                <w:sz w:val="20"/>
                <w:szCs w:val="20"/>
              </w:rPr>
              <w:fldChar w:fldCharType="separate"/>
            </w:r>
            <w:r w:rsidRPr="001B2618">
              <w:rPr>
                <w:b/>
                <w:bCs/>
                <w:sz w:val="18"/>
                <w:szCs w:val="18"/>
              </w:rPr>
              <w:t>2</w:t>
            </w:r>
            <w:r w:rsidRPr="001B2618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215F83C" w14:textId="77777777" w:rsidR="001B2618" w:rsidRDefault="001B26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5CDF02" w14:textId="77777777" w:rsidR="007C37D0" w:rsidRDefault="007C37D0">
      <w:pPr>
        <w:spacing w:after="0" w:line="240" w:lineRule="auto"/>
      </w:pPr>
      <w:r>
        <w:separator/>
      </w:r>
    </w:p>
  </w:footnote>
  <w:footnote w:type="continuationSeparator" w:id="0">
    <w:p w14:paraId="5AECF0E3" w14:textId="77777777" w:rsidR="007C37D0" w:rsidRDefault="007C37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7E38E" w14:textId="77777777" w:rsidR="00E1114D" w:rsidRDefault="00E1114D">
    <w:pPr>
      <w:pStyle w:val="Nagwek"/>
    </w:pPr>
    <w:r w:rsidRPr="00BB3368">
      <w:rPr>
        <w:noProof/>
      </w:rPr>
      <w:drawing>
        <wp:inline distT="0" distB="0" distL="0" distR="0" wp14:anchorId="09CD44F2" wp14:editId="22DAACBE">
          <wp:extent cx="5759450" cy="711200"/>
          <wp:effectExtent l="0" t="0" r="0" b="0"/>
          <wp:docPr id="584245890" name="Obraz 584245890" descr="C:\Users\TJ-okz\Desktop\CKZiU 2015\Projekty\Perspektywa 2021-2027\Szkoła nowych możliwości 4\Promocja i komunikacja\Logotypy\KP 2021-2027_poziom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TJ-okz\Desktop\CKZiU 2015\Projekty\Perspektywa 2021-2027\Szkoła nowych możliwości 4\Promocja i komunikacja\Logotypy\KP 2021-2027_poziom mon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38CD9" w14:textId="77777777" w:rsidR="00E1114D" w:rsidRDefault="00E1114D">
    <w:pPr>
      <w:pStyle w:val="Nagwek"/>
    </w:pPr>
    <w:r w:rsidRPr="00337338">
      <w:rPr>
        <w:noProof/>
      </w:rPr>
      <w:drawing>
        <wp:inline distT="0" distB="0" distL="0" distR="0" wp14:anchorId="3A21AAAC" wp14:editId="389D646C">
          <wp:extent cx="5765800" cy="787400"/>
          <wp:effectExtent l="0" t="0" r="0" b="0"/>
          <wp:docPr id="1650393262" name="Obraz 1" descr="C:\Users\1\AppData\Local\Temp\Rar$DIa0.910\poziom_achromat.jpe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1\AppData\Local\Temp\Rar$DIa0.910\poziom_achromat.jpe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B62AC" w14:textId="1FFA8FE1" w:rsidR="00DD089C" w:rsidRDefault="00DD08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8C60CB6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b/>
        <w:i w:val="0"/>
        <w:strike w:val="0"/>
        <w:dstrike w:val="0"/>
        <w:color w:val="000000"/>
        <w:position w:val="0"/>
        <w:sz w:val="22"/>
        <w:szCs w:val="20"/>
        <w:highlight w:val="white"/>
        <w:u w:val="none" w:color="000000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6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32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76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2" w15:restartNumberingAfterBreak="0">
    <w:nsid w:val="00000003"/>
    <w:multiLevelType w:val="multilevel"/>
    <w:tmpl w:val="6BF881EC"/>
    <w:name w:val="WW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5" w15:restartNumberingAfterBreak="0">
    <w:nsid w:val="00000006"/>
    <w:multiLevelType w:val="multilevel"/>
    <w:tmpl w:val="00000006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6" w15:restartNumberingAfterBreak="0">
    <w:nsid w:val="00000007"/>
    <w:multiLevelType w:val="multilevel"/>
    <w:tmpl w:val="00000007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2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4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7" w15:restartNumberingAfterBreak="0">
    <w:nsid w:val="00000008"/>
    <w:multiLevelType w:val="multilevel"/>
    <w:tmpl w:val="4C1C5398"/>
    <w:name w:val="WW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68C859D4"/>
    <w:name w:val="WWNum10"/>
    <w:lvl w:ilvl="0">
      <w:start w:val="1"/>
      <w:numFmt w:val="decimal"/>
      <w:lvlText w:val="%1."/>
      <w:lvlJc w:val="left"/>
      <w:pPr>
        <w:tabs>
          <w:tab w:val="num" w:pos="-475"/>
        </w:tabs>
        <w:ind w:left="360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-475"/>
        </w:tabs>
        <w:ind w:left="60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-475"/>
        </w:tabs>
        <w:ind w:left="132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-475"/>
        </w:tabs>
        <w:ind w:left="204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-475"/>
        </w:tabs>
        <w:ind w:left="276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-475"/>
        </w:tabs>
        <w:ind w:left="348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-475"/>
        </w:tabs>
        <w:ind w:left="420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-475"/>
        </w:tabs>
        <w:ind w:left="492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-475"/>
        </w:tabs>
        <w:ind w:left="564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9" w15:restartNumberingAfterBreak="0">
    <w:nsid w:val="0000000A"/>
    <w:multiLevelType w:val="multilevel"/>
    <w:tmpl w:val="7E1465C8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62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10" w15:restartNumberingAfterBreak="0">
    <w:nsid w:val="0000000B"/>
    <w:multiLevelType w:val="multilevel"/>
    <w:tmpl w:val="D5326D9C"/>
    <w:name w:val="WWNum12"/>
    <w:lvl w:ilvl="0">
      <w:start w:val="1"/>
      <w:numFmt w:val="decimal"/>
      <w:lvlText w:val="%1."/>
      <w:lvlJc w:val="left"/>
      <w:pPr>
        <w:tabs>
          <w:tab w:val="num" w:pos="4060"/>
        </w:tabs>
        <w:ind w:left="475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4060"/>
        </w:tabs>
        <w:ind w:left="501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4060"/>
        </w:tabs>
        <w:ind w:left="55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4060"/>
        </w:tabs>
        <w:ind w:left="62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4060"/>
        </w:tabs>
        <w:ind w:left="700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4060"/>
        </w:tabs>
        <w:ind w:left="77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4060"/>
        </w:tabs>
        <w:ind w:left="84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4060"/>
        </w:tabs>
        <w:ind w:left="91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4060"/>
        </w:tabs>
        <w:ind w:left="98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1" w15:restartNumberingAfterBreak="0">
    <w:nsid w:val="0000000C"/>
    <w:multiLevelType w:val="multilevel"/>
    <w:tmpl w:val="0000000C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62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0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2" w15:restartNumberingAfterBreak="0">
    <w:nsid w:val="0000000D"/>
    <w:multiLevelType w:val="multilevel"/>
    <w:tmpl w:val="8CAC0F86"/>
    <w:name w:val="WWNum14"/>
    <w:lvl w:ilvl="0">
      <w:start w:val="1"/>
      <w:numFmt w:val="decimal"/>
      <w:lvlText w:val="%1."/>
      <w:lvlJc w:val="left"/>
      <w:pPr>
        <w:tabs>
          <w:tab w:val="num" w:pos="-536"/>
        </w:tabs>
        <w:ind w:left="5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-536"/>
        </w:tabs>
        <w:ind w:left="5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-536"/>
        </w:tabs>
        <w:ind w:left="12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-536"/>
        </w:tabs>
        <w:ind w:left="19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-536"/>
        </w:tabs>
        <w:ind w:left="270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-536"/>
        </w:tabs>
        <w:ind w:left="342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-536"/>
        </w:tabs>
        <w:ind w:left="41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-536"/>
        </w:tabs>
        <w:ind w:left="48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-536"/>
        </w:tabs>
        <w:ind w:left="55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3" w15:restartNumberingAfterBreak="0">
    <w:nsid w:val="00FB44EA"/>
    <w:multiLevelType w:val="multilevel"/>
    <w:tmpl w:val="751E8B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020B7DE7"/>
    <w:multiLevelType w:val="multilevel"/>
    <w:tmpl w:val="ECD68948"/>
    <w:name w:val="WWNum9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09232AE0"/>
    <w:multiLevelType w:val="hybridMultilevel"/>
    <w:tmpl w:val="113A64AE"/>
    <w:lvl w:ilvl="0" w:tplc="20164D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405EA6"/>
    <w:multiLevelType w:val="hybridMultilevel"/>
    <w:tmpl w:val="AB1246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3456BE5"/>
    <w:multiLevelType w:val="hybridMultilevel"/>
    <w:tmpl w:val="17EAE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657F99"/>
    <w:multiLevelType w:val="hybridMultilevel"/>
    <w:tmpl w:val="EE140C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73537B"/>
    <w:multiLevelType w:val="hybridMultilevel"/>
    <w:tmpl w:val="8B9A0D98"/>
    <w:lvl w:ilvl="0" w:tplc="F2DEC2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367C68"/>
    <w:multiLevelType w:val="hybridMultilevel"/>
    <w:tmpl w:val="9CBE9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4B4841"/>
    <w:multiLevelType w:val="hybridMultilevel"/>
    <w:tmpl w:val="D66A4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311C9E"/>
    <w:multiLevelType w:val="hybridMultilevel"/>
    <w:tmpl w:val="8AEAC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E910E4"/>
    <w:multiLevelType w:val="hybridMultilevel"/>
    <w:tmpl w:val="77DEE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9C54CF"/>
    <w:multiLevelType w:val="hybridMultilevel"/>
    <w:tmpl w:val="9B382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A94C2D"/>
    <w:multiLevelType w:val="hybridMultilevel"/>
    <w:tmpl w:val="44EED9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1F203A"/>
    <w:multiLevelType w:val="hybridMultilevel"/>
    <w:tmpl w:val="EE140C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EA42357"/>
    <w:multiLevelType w:val="hybridMultilevel"/>
    <w:tmpl w:val="F98614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793FE2"/>
    <w:multiLevelType w:val="hybridMultilevel"/>
    <w:tmpl w:val="725E0CF6"/>
    <w:lvl w:ilvl="0" w:tplc="B0B0BB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BB5779"/>
    <w:multiLevelType w:val="hybridMultilevel"/>
    <w:tmpl w:val="028AC5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98673C"/>
    <w:multiLevelType w:val="hybridMultilevel"/>
    <w:tmpl w:val="C66E2040"/>
    <w:lvl w:ilvl="0" w:tplc="1DC43C6C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0FA17C8"/>
    <w:multiLevelType w:val="hybridMultilevel"/>
    <w:tmpl w:val="AD121E08"/>
    <w:lvl w:ilvl="0" w:tplc="7AD000E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7C681B"/>
    <w:multiLevelType w:val="hybridMultilevel"/>
    <w:tmpl w:val="38A21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BC4022"/>
    <w:multiLevelType w:val="hybridMultilevel"/>
    <w:tmpl w:val="3F1C940C"/>
    <w:lvl w:ilvl="0" w:tplc="20164D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A421CC"/>
    <w:multiLevelType w:val="hybridMultilevel"/>
    <w:tmpl w:val="6BBA5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A062B3"/>
    <w:multiLevelType w:val="hybridMultilevel"/>
    <w:tmpl w:val="6B6A3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824303">
    <w:abstractNumId w:val="2"/>
  </w:num>
  <w:num w:numId="2" w16cid:durableId="1718622913">
    <w:abstractNumId w:val="3"/>
  </w:num>
  <w:num w:numId="3" w16cid:durableId="895436005">
    <w:abstractNumId w:val="4"/>
  </w:num>
  <w:num w:numId="4" w16cid:durableId="1333950732">
    <w:abstractNumId w:val="5"/>
  </w:num>
  <w:num w:numId="5" w16cid:durableId="233317722">
    <w:abstractNumId w:val="6"/>
  </w:num>
  <w:num w:numId="6" w16cid:durableId="189413955">
    <w:abstractNumId w:val="7"/>
  </w:num>
  <w:num w:numId="7" w16cid:durableId="82726940">
    <w:abstractNumId w:val="8"/>
  </w:num>
  <w:num w:numId="8" w16cid:durableId="2004122935">
    <w:abstractNumId w:val="9"/>
  </w:num>
  <w:num w:numId="9" w16cid:durableId="1496455178">
    <w:abstractNumId w:val="10"/>
  </w:num>
  <w:num w:numId="10" w16cid:durableId="1435132644">
    <w:abstractNumId w:val="12"/>
  </w:num>
  <w:num w:numId="11" w16cid:durableId="1896503230">
    <w:abstractNumId w:val="18"/>
  </w:num>
  <w:num w:numId="12" w16cid:durableId="1761952046">
    <w:abstractNumId w:val="28"/>
  </w:num>
  <w:num w:numId="13" w16cid:durableId="281695376">
    <w:abstractNumId w:val="24"/>
  </w:num>
  <w:num w:numId="14" w16cid:durableId="1881504867">
    <w:abstractNumId w:val="1"/>
  </w:num>
  <w:num w:numId="15" w16cid:durableId="655039073">
    <w:abstractNumId w:val="20"/>
  </w:num>
  <w:num w:numId="16" w16cid:durableId="527566908">
    <w:abstractNumId w:val="30"/>
  </w:num>
  <w:num w:numId="17" w16cid:durableId="676463009">
    <w:abstractNumId w:val="31"/>
  </w:num>
  <w:num w:numId="18" w16cid:durableId="1541088316">
    <w:abstractNumId w:val="14"/>
  </w:num>
  <w:num w:numId="19" w16cid:durableId="2026665664">
    <w:abstractNumId w:val="13"/>
  </w:num>
  <w:num w:numId="20" w16cid:durableId="1602489883">
    <w:abstractNumId w:val="32"/>
  </w:num>
  <w:num w:numId="21" w16cid:durableId="68887401">
    <w:abstractNumId w:val="25"/>
  </w:num>
  <w:num w:numId="22" w16cid:durableId="2119175859">
    <w:abstractNumId w:val="19"/>
  </w:num>
  <w:num w:numId="23" w16cid:durableId="2023435217">
    <w:abstractNumId w:val="22"/>
  </w:num>
  <w:num w:numId="24" w16cid:durableId="952594565">
    <w:abstractNumId w:val="17"/>
  </w:num>
  <w:num w:numId="25" w16cid:durableId="1858078137">
    <w:abstractNumId w:val="34"/>
  </w:num>
  <w:num w:numId="26" w16cid:durableId="1467701464">
    <w:abstractNumId w:val="26"/>
  </w:num>
  <w:num w:numId="27" w16cid:durableId="1477607016">
    <w:abstractNumId w:val="21"/>
  </w:num>
  <w:num w:numId="28" w16cid:durableId="1872646534">
    <w:abstractNumId w:val="23"/>
  </w:num>
  <w:num w:numId="29" w16cid:durableId="1904638261">
    <w:abstractNumId w:val="15"/>
  </w:num>
  <w:num w:numId="30" w16cid:durableId="527380047">
    <w:abstractNumId w:val="33"/>
  </w:num>
  <w:num w:numId="31" w16cid:durableId="91047353">
    <w:abstractNumId w:val="27"/>
  </w:num>
  <w:num w:numId="32" w16cid:durableId="1742873088">
    <w:abstractNumId w:val="35"/>
  </w:num>
  <w:num w:numId="33" w16cid:durableId="1600793822">
    <w:abstractNumId w:val="16"/>
  </w:num>
  <w:num w:numId="34" w16cid:durableId="1051925906">
    <w:abstractNumId w:val="2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33B2"/>
    <w:rsid w:val="00002474"/>
    <w:rsid w:val="00002939"/>
    <w:rsid w:val="00002E2A"/>
    <w:rsid w:val="00003D10"/>
    <w:rsid w:val="000072D4"/>
    <w:rsid w:val="00007FEA"/>
    <w:rsid w:val="000167F8"/>
    <w:rsid w:val="000218A1"/>
    <w:rsid w:val="00022F2C"/>
    <w:rsid w:val="0003286D"/>
    <w:rsid w:val="00040E35"/>
    <w:rsid w:val="00042697"/>
    <w:rsid w:val="00042812"/>
    <w:rsid w:val="0004297B"/>
    <w:rsid w:val="00046126"/>
    <w:rsid w:val="00046DCE"/>
    <w:rsid w:val="000505BB"/>
    <w:rsid w:val="000569BA"/>
    <w:rsid w:val="00061B66"/>
    <w:rsid w:val="0006374E"/>
    <w:rsid w:val="00067BE3"/>
    <w:rsid w:val="00072041"/>
    <w:rsid w:val="00073F42"/>
    <w:rsid w:val="000741B1"/>
    <w:rsid w:val="000747F4"/>
    <w:rsid w:val="000751C5"/>
    <w:rsid w:val="000812D6"/>
    <w:rsid w:val="00086019"/>
    <w:rsid w:val="00091BD5"/>
    <w:rsid w:val="000A1822"/>
    <w:rsid w:val="000A33B2"/>
    <w:rsid w:val="000A36C5"/>
    <w:rsid w:val="000A4B8A"/>
    <w:rsid w:val="000A7F63"/>
    <w:rsid w:val="000B1A46"/>
    <w:rsid w:val="000B62CB"/>
    <w:rsid w:val="000B7E0C"/>
    <w:rsid w:val="000C7473"/>
    <w:rsid w:val="000C76DB"/>
    <w:rsid w:val="000D0790"/>
    <w:rsid w:val="000D1D04"/>
    <w:rsid w:val="000D2294"/>
    <w:rsid w:val="000D6834"/>
    <w:rsid w:val="000D6BB4"/>
    <w:rsid w:val="000E329C"/>
    <w:rsid w:val="000E4DFE"/>
    <w:rsid w:val="000E5E78"/>
    <w:rsid w:val="000E79D4"/>
    <w:rsid w:val="000F32EB"/>
    <w:rsid w:val="000F7D7B"/>
    <w:rsid w:val="001002A4"/>
    <w:rsid w:val="00102073"/>
    <w:rsid w:val="0010258A"/>
    <w:rsid w:val="00104546"/>
    <w:rsid w:val="0010454B"/>
    <w:rsid w:val="00104B90"/>
    <w:rsid w:val="00110DC4"/>
    <w:rsid w:val="001156D7"/>
    <w:rsid w:val="0011646A"/>
    <w:rsid w:val="00116A29"/>
    <w:rsid w:val="00117B2C"/>
    <w:rsid w:val="00123DCF"/>
    <w:rsid w:val="00124B6E"/>
    <w:rsid w:val="00131373"/>
    <w:rsid w:val="00132A27"/>
    <w:rsid w:val="00134072"/>
    <w:rsid w:val="001340F7"/>
    <w:rsid w:val="001345D1"/>
    <w:rsid w:val="001531D4"/>
    <w:rsid w:val="001747B0"/>
    <w:rsid w:val="0018453D"/>
    <w:rsid w:val="00184B3F"/>
    <w:rsid w:val="00185224"/>
    <w:rsid w:val="001906EA"/>
    <w:rsid w:val="001925AE"/>
    <w:rsid w:val="0019686F"/>
    <w:rsid w:val="001A079A"/>
    <w:rsid w:val="001A1D3D"/>
    <w:rsid w:val="001A256E"/>
    <w:rsid w:val="001A7498"/>
    <w:rsid w:val="001B2618"/>
    <w:rsid w:val="001B4CDD"/>
    <w:rsid w:val="001C4F0C"/>
    <w:rsid w:val="001D05AB"/>
    <w:rsid w:val="001D37D8"/>
    <w:rsid w:val="001D54E6"/>
    <w:rsid w:val="001D6C70"/>
    <w:rsid w:val="001E24D2"/>
    <w:rsid w:val="001E3F57"/>
    <w:rsid w:val="001E6718"/>
    <w:rsid w:val="001E7CDB"/>
    <w:rsid w:val="001F0D0A"/>
    <w:rsid w:val="002052B2"/>
    <w:rsid w:val="00205D0B"/>
    <w:rsid w:val="002214A0"/>
    <w:rsid w:val="00223378"/>
    <w:rsid w:val="002256EB"/>
    <w:rsid w:val="00225CB3"/>
    <w:rsid w:val="00231965"/>
    <w:rsid w:val="00242B55"/>
    <w:rsid w:val="00244992"/>
    <w:rsid w:val="00244D5F"/>
    <w:rsid w:val="00246377"/>
    <w:rsid w:val="00255429"/>
    <w:rsid w:val="0025559F"/>
    <w:rsid w:val="00255E0B"/>
    <w:rsid w:val="00255E9E"/>
    <w:rsid w:val="00263B43"/>
    <w:rsid w:val="002651C4"/>
    <w:rsid w:val="00265A66"/>
    <w:rsid w:val="00266830"/>
    <w:rsid w:val="002704B3"/>
    <w:rsid w:val="00270FE2"/>
    <w:rsid w:val="0027604F"/>
    <w:rsid w:val="00280100"/>
    <w:rsid w:val="0028773B"/>
    <w:rsid w:val="002916E9"/>
    <w:rsid w:val="002A0598"/>
    <w:rsid w:val="002A3026"/>
    <w:rsid w:val="002A5BA1"/>
    <w:rsid w:val="002B21F0"/>
    <w:rsid w:val="002B6477"/>
    <w:rsid w:val="002B6673"/>
    <w:rsid w:val="002B768E"/>
    <w:rsid w:val="002C11A5"/>
    <w:rsid w:val="002C5BE2"/>
    <w:rsid w:val="002D06FF"/>
    <w:rsid w:val="002D4656"/>
    <w:rsid w:val="002D53DA"/>
    <w:rsid w:val="002D588D"/>
    <w:rsid w:val="002D606B"/>
    <w:rsid w:val="002E1592"/>
    <w:rsid w:val="002E22C0"/>
    <w:rsid w:val="002E5345"/>
    <w:rsid w:val="002E6348"/>
    <w:rsid w:val="002F2F85"/>
    <w:rsid w:val="002F35A7"/>
    <w:rsid w:val="002F66BD"/>
    <w:rsid w:val="002F67D0"/>
    <w:rsid w:val="003031F4"/>
    <w:rsid w:val="00303C68"/>
    <w:rsid w:val="00307412"/>
    <w:rsid w:val="00307554"/>
    <w:rsid w:val="00313C42"/>
    <w:rsid w:val="003165F9"/>
    <w:rsid w:val="00316F56"/>
    <w:rsid w:val="003172EF"/>
    <w:rsid w:val="00323990"/>
    <w:rsid w:val="00324883"/>
    <w:rsid w:val="00326EAE"/>
    <w:rsid w:val="0032792D"/>
    <w:rsid w:val="00331385"/>
    <w:rsid w:val="003338F3"/>
    <w:rsid w:val="00334E3C"/>
    <w:rsid w:val="003351B6"/>
    <w:rsid w:val="0034044E"/>
    <w:rsid w:val="00341511"/>
    <w:rsid w:val="00347619"/>
    <w:rsid w:val="00347DE5"/>
    <w:rsid w:val="00355CF2"/>
    <w:rsid w:val="00360E1A"/>
    <w:rsid w:val="003619CD"/>
    <w:rsid w:val="003709A9"/>
    <w:rsid w:val="003711E1"/>
    <w:rsid w:val="00377D16"/>
    <w:rsid w:val="00385042"/>
    <w:rsid w:val="003A160C"/>
    <w:rsid w:val="003A1F8A"/>
    <w:rsid w:val="003A387A"/>
    <w:rsid w:val="003A3EF4"/>
    <w:rsid w:val="003B06A9"/>
    <w:rsid w:val="003C05A0"/>
    <w:rsid w:val="003C72C3"/>
    <w:rsid w:val="003D0E2D"/>
    <w:rsid w:val="003D3C1A"/>
    <w:rsid w:val="003D3D70"/>
    <w:rsid w:val="003D3ECB"/>
    <w:rsid w:val="003D5331"/>
    <w:rsid w:val="003D60AF"/>
    <w:rsid w:val="003E300B"/>
    <w:rsid w:val="003E7E95"/>
    <w:rsid w:val="003F1D18"/>
    <w:rsid w:val="003F301C"/>
    <w:rsid w:val="00401BCF"/>
    <w:rsid w:val="004020E2"/>
    <w:rsid w:val="00403C04"/>
    <w:rsid w:val="004116BA"/>
    <w:rsid w:val="00414793"/>
    <w:rsid w:val="00421EB9"/>
    <w:rsid w:val="004362E2"/>
    <w:rsid w:val="00440724"/>
    <w:rsid w:val="004416A7"/>
    <w:rsid w:val="004437DC"/>
    <w:rsid w:val="00450D6F"/>
    <w:rsid w:val="00452D54"/>
    <w:rsid w:val="00453B40"/>
    <w:rsid w:val="00453D80"/>
    <w:rsid w:val="004573D6"/>
    <w:rsid w:val="00460F1E"/>
    <w:rsid w:val="004668BC"/>
    <w:rsid w:val="004734FC"/>
    <w:rsid w:val="00474F78"/>
    <w:rsid w:val="004756D7"/>
    <w:rsid w:val="0047664B"/>
    <w:rsid w:val="004769D8"/>
    <w:rsid w:val="00477533"/>
    <w:rsid w:val="00481680"/>
    <w:rsid w:val="0048400A"/>
    <w:rsid w:val="004843EA"/>
    <w:rsid w:val="00484805"/>
    <w:rsid w:val="00490A22"/>
    <w:rsid w:val="00491512"/>
    <w:rsid w:val="00492BFE"/>
    <w:rsid w:val="004961D6"/>
    <w:rsid w:val="004974E0"/>
    <w:rsid w:val="004B1A71"/>
    <w:rsid w:val="004B2882"/>
    <w:rsid w:val="004B2B02"/>
    <w:rsid w:val="004B36A7"/>
    <w:rsid w:val="004B527F"/>
    <w:rsid w:val="004C08A9"/>
    <w:rsid w:val="004C099B"/>
    <w:rsid w:val="004C3A56"/>
    <w:rsid w:val="004C7C45"/>
    <w:rsid w:val="004D2108"/>
    <w:rsid w:val="004D2DB0"/>
    <w:rsid w:val="004D3038"/>
    <w:rsid w:val="004D4303"/>
    <w:rsid w:val="004D7185"/>
    <w:rsid w:val="004D7EA8"/>
    <w:rsid w:val="004E09CA"/>
    <w:rsid w:val="004E0C1D"/>
    <w:rsid w:val="004E13B1"/>
    <w:rsid w:val="004F1A94"/>
    <w:rsid w:val="004F3D45"/>
    <w:rsid w:val="004F4F45"/>
    <w:rsid w:val="004F76D9"/>
    <w:rsid w:val="00500708"/>
    <w:rsid w:val="005014A4"/>
    <w:rsid w:val="005019AD"/>
    <w:rsid w:val="00504F17"/>
    <w:rsid w:val="00507A95"/>
    <w:rsid w:val="00511F2E"/>
    <w:rsid w:val="00514A79"/>
    <w:rsid w:val="00514B79"/>
    <w:rsid w:val="005212FA"/>
    <w:rsid w:val="0052504F"/>
    <w:rsid w:val="00531AC7"/>
    <w:rsid w:val="005334DF"/>
    <w:rsid w:val="005361E6"/>
    <w:rsid w:val="00537191"/>
    <w:rsid w:val="0054340A"/>
    <w:rsid w:val="005466E5"/>
    <w:rsid w:val="00550973"/>
    <w:rsid w:val="00552564"/>
    <w:rsid w:val="00552F83"/>
    <w:rsid w:val="00556DAB"/>
    <w:rsid w:val="00565F23"/>
    <w:rsid w:val="0057431F"/>
    <w:rsid w:val="005770CE"/>
    <w:rsid w:val="005772C8"/>
    <w:rsid w:val="00577632"/>
    <w:rsid w:val="00581DF9"/>
    <w:rsid w:val="005856AD"/>
    <w:rsid w:val="00586B52"/>
    <w:rsid w:val="00592314"/>
    <w:rsid w:val="005924C5"/>
    <w:rsid w:val="005A0386"/>
    <w:rsid w:val="005C29FF"/>
    <w:rsid w:val="005C2B74"/>
    <w:rsid w:val="005C6C95"/>
    <w:rsid w:val="005D1F76"/>
    <w:rsid w:val="005D7904"/>
    <w:rsid w:val="005E3A85"/>
    <w:rsid w:val="005E6D42"/>
    <w:rsid w:val="005E7194"/>
    <w:rsid w:val="005E7F4B"/>
    <w:rsid w:val="005F0F99"/>
    <w:rsid w:val="005F396E"/>
    <w:rsid w:val="005F5708"/>
    <w:rsid w:val="005F5BCC"/>
    <w:rsid w:val="0060621C"/>
    <w:rsid w:val="00610D3A"/>
    <w:rsid w:val="00640A9F"/>
    <w:rsid w:val="00645830"/>
    <w:rsid w:val="00646719"/>
    <w:rsid w:val="00646DDD"/>
    <w:rsid w:val="00650179"/>
    <w:rsid w:val="006519E1"/>
    <w:rsid w:val="00653AC0"/>
    <w:rsid w:val="00655D4B"/>
    <w:rsid w:val="006600CC"/>
    <w:rsid w:val="00664BC4"/>
    <w:rsid w:val="0066677F"/>
    <w:rsid w:val="00672D23"/>
    <w:rsid w:val="00673AA3"/>
    <w:rsid w:val="00683714"/>
    <w:rsid w:val="00684F8A"/>
    <w:rsid w:val="006930EC"/>
    <w:rsid w:val="00694A8D"/>
    <w:rsid w:val="006A0F52"/>
    <w:rsid w:val="006A1F3B"/>
    <w:rsid w:val="006A463F"/>
    <w:rsid w:val="006B0A68"/>
    <w:rsid w:val="006B0EBC"/>
    <w:rsid w:val="006B156D"/>
    <w:rsid w:val="006B21A7"/>
    <w:rsid w:val="006B3062"/>
    <w:rsid w:val="006B51E0"/>
    <w:rsid w:val="006B70E5"/>
    <w:rsid w:val="006C1E0E"/>
    <w:rsid w:val="006D6341"/>
    <w:rsid w:val="006D65AC"/>
    <w:rsid w:val="006D6B6A"/>
    <w:rsid w:val="006D6C1A"/>
    <w:rsid w:val="006E0F59"/>
    <w:rsid w:val="006E4855"/>
    <w:rsid w:val="006F100A"/>
    <w:rsid w:val="006F14C5"/>
    <w:rsid w:val="006F44A7"/>
    <w:rsid w:val="00701670"/>
    <w:rsid w:val="007031D2"/>
    <w:rsid w:val="0070459F"/>
    <w:rsid w:val="007056D1"/>
    <w:rsid w:val="0071098B"/>
    <w:rsid w:val="007136F6"/>
    <w:rsid w:val="007155DE"/>
    <w:rsid w:val="00730A29"/>
    <w:rsid w:val="007347F3"/>
    <w:rsid w:val="00740340"/>
    <w:rsid w:val="007453B9"/>
    <w:rsid w:val="00750887"/>
    <w:rsid w:val="00750F52"/>
    <w:rsid w:val="00756D1A"/>
    <w:rsid w:val="00761FE9"/>
    <w:rsid w:val="00771485"/>
    <w:rsid w:val="007738E5"/>
    <w:rsid w:val="00785EF6"/>
    <w:rsid w:val="00787507"/>
    <w:rsid w:val="007973FB"/>
    <w:rsid w:val="007A511A"/>
    <w:rsid w:val="007A688D"/>
    <w:rsid w:val="007A6AD0"/>
    <w:rsid w:val="007A7509"/>
    <w:rsid w:val="007B06E2"/>
    <w:rsid w:val="007C37D0"/>
    <w:rsid w:val="007C78A2"/>
    <w:rsid w:val="007E17F4"/>
    <w:rsid w:val="007E56B8"/>
    <w:rsid w:val="007E5D70"/>
    <w:rsid w:val="007F04E7"/>
    <w:rsid w:val="007F0C32"/>
    <w:rsid w:val="007F4135"/>
    <w:rsid w:val="007F7751"/>
    <w:rsid w:val="007F7F1D"/>
    <w:rsid w:val="00801EAB"/>
    <w:rsid w:val="00802C1A"/>
    <w:rsid w:val="00804C0A"/>
    <w:rsid w:val="00816881"/>
    <w:rsid w:val="00820444"/>
    <w:rsid w:val="00821A88"/>
    <w:rsid w:val="00833FCD"/>
    <w:rsid w:val="00841E07"/>
    <w:rsid w:val="00843624"/>
    <w:rsid w:val="0084672C"/>
    <w:rsid w:val="00846B52"/>
    <w:rsid w:val="008472AB"/>
    <w:rsid w:val="00852828"/>
    <w:rsid w:val="00862DA6"/>
    <w:rsid w:val="00867FCE"/>
    <w:rsid w:val="00870591"/>
    <w:rsid w:val="0087504F"/>
    <w:rsid w:val="00875E2F"/>
    <w:rsid w:val="00875F1E"/>
    <w:rsid w:val="00886815"/>
    <w:rsid w:val="00890372"/>
    <w:rsid w:val="00893873"/>
    <w:rsid w:val="0089470E"/>
    <w:rsid w:val="008A0DE5"/>
    <w:rsid w:val="008A1B3A"/>
    <w:rsid w:val="008A58DF"/>
    <w:rsid w:val="008B0DEC"/>
    <w:rsid w:val="008B27FB"/>
    <w:rsid w:val="008B4ABF"/>
    <w:rsid w:val="008B5C57"/>
    <w:rsid w:val="008B7875"/>
    <w:rsid w:val="008B7C63"/>
    <w:rsid w:val="008C1992"/>
    <w:rsid w:val="008C2CF6"/>
    <w:rsid w:val="008C759F"/>
    <w:rsid w:val="008D0C40"/>
    <w:rsid w:val="008D1621"/>
    <w:rsid w:val="008D40E7"/>
    <w:rsid w:val="008D4723"/>
    <w:rsid w:val="008E76F6"/>
    <w:rsid w:val="008F64E7"/>
    <w:rsid w:val="00901F3C"/>
    <w:rsid w:val="0090250F"/>
    <w:rsid w:val="009123D1"/>
    <w:rsid w:val="009141ED"/>
    <w:rsid w:val="00922A3D"/>
    <w:rsid w:val="00922B8B"/>
    <w:rsid w:val="00924D57"/>
    <w:rsid w:val="00925248"/>
    <w:rsid w:val="00925A67"/>
    <w:rsid w:val="00927C0B"/>
    <w:rsid w:val="00927C37"/>
    <w:rsid w:val="00927C6F"/>
    <w:rsid w:val="00930798"/>
    <w:rsid w:val="00932E74"/>
    <w:rsid w:val="0093351E"/>
    <w:rsid w:val="00933930"/>
    <w:rsid w:val="00937268"/>
    <w:rsid w:val="00953102"/>
    <w:rsid w:val="0096016C"/>
    <w:rsid w:val="009602FE"/>
    <w:rsid w:val="00962ADE"/>
    <w:rsid w:val="00965137"/>
    <w:rsid w:val="00966D7E"/>
    <w:rsid w:val="00966F19"/>
    <w:rsid w:val="00970A07"/>
    <w:rsid w:val="0097437C"/>
    <w:rsid w:val="009757BB"/>
    <w:rsid w:val="009777A2"/>
    <w:rsid w:val="00981901"/>
    <w:rsid w:val="00982C7E"/>
    <w:rsid w:val="0098392E"/>
    <w:rsid w:val="00984A52"/>
    <w:rsid w:val="0098501A"/>
    <w:rsid w:val="00990586"/>
    <w:rsid w:val="00993191"/>
    <w:rsid w:val="00993676"/>
    <w:rsid w:val="00997570"/>
    <w:rsid w:val="009A122D"/>
    <w:rsid w:val="009A1D5F"/>
    <w:rsid w:val="009A39A8"/>
    <w:rsid w:val="009A3A29"/>
    <w:rsid w:val="009A67ED"/>
    <w:rsid w:val="009B0262"/>
    <w:rsid w:val="009B2B43"/>
    <w:rsid w:val="009B52AD"/>
    <w:rsid w:val="009C206F"/>
    <w:rsid w:val="009C2DBA"/>
    <w:rsid w:val="009C4211"/>
    <w:rsid w:val="009D218F"/>
    <w:rsid w:val="009D5C6D"/>
    <w:rsid w:val="009E06F1"/>
    <w:rsid w:val="009E0998"/>
    <w:rsid w:val="009E1130"/>
    <w:rsid w:val="009E2C04"/>
    <w:rsid w:val="009E46B8"/>
    <w:rsid w:val="009E631D"/>
    <w:rsid w:val="009F08A6"/>
    <w:rsid w:val="009F3BE8"/>
    <w:rsid w:val="009F4A3E"/>
    <w:rsid w:val="009F68B1"/>
    <w:rsid w:val="00A01FC7"/>
    <w:rsid w:val="00A0256F"/>
    <w:rsid w:val="00A03AF0"/>
    <w:rsid w:val="00A05619"/>
    <w:rsid w:val="00A113FE"/>
    <w:rsid w:val="00A131E2"/>
    <w:rsid w:val="00A1323A"/>
    <w:rsid w:val="00A15BB3"/>
    <w:rsid w:val="00A16872"/>
    <w:rsid w:val="00A17CB8"/>
    <w:rsid w:val="00A21643"/>
    <w:rsid w:val="00A21762"/>
    <w:rsid w:val="00A228DA"/>
    <w:rsid w:val="00A22B4C"/>
    <w:rsid w:val="00A23AEC"/>
    <w:rsid w:val="00A27919"/>
    <w:rsid w:val="00A31162"/>
    <w:rsid w:val="00A33089"/>
    <w:rsid w:val="00A331FD"/>
    <w:rsid w:val="00A40982"/>
    <w:rsid w:val="00A42FF1"/>
    <w:rsid w:val="00A463F0"/>
    <w:rsid w:val="00A510DA"/>
    <w:rsid w:val="00A52166"/>
    <w:rsid w:val="00A55F7E"/>
    <w:rsid w:val="00A577F1"/>
    <w:rsid w:val="00A57E30"/>
    <w:rsid w:val="00A621E8"/>
    <w:rsid w:val="00A652C2"/>
    <w:rsid w:val="00A65FBE"/>
    <w:rsid w:val="00A714E7"/>
    <w:rsid w:val="00A7153C"/>
    <w:rsid w:val="00A74D5B"/>
    <w:rsid w:val="00A80053"/>
    <w:rsid w:val="00A87BF0"/>
    <w:rsid w:val="00A9000E"/>
    <w:rsid w:val="00A92F3B"/>
    <w:rsid w:val="00A930D4"/>
    <w:rsid w:val="00A97681"/>
    <w:rsid w:val="00AA0439"/>
    <w:rsid w:val="00AA24EE"/>
    <w:rsid w:val="00AA3086"/>
    <w:rsid w:val="00AB3ADD"/>
    <w:rsid w:val="00AB4BC8"/>
    <w:rsid w:val="00AB64EB"/>
    <w:rsid w:val="00AB661B"/>
    <w:rsid w:val="00AC33AC"/>
    <w:rsid w:val="00AC4053"/>
    <w:rsid w:val="00AC441C"/>
    <w:rsid w:val="00AC67EA"/>
    <w:rsid w:val="00AD1D20"/>
    <w:rsid w:val="00AD27D3"/>
    <w:rsid w:val="00AD34F2"/>
    <w:rsid w:val="00AE20F0"/>
    <w:rsid w:val="00AE4533"/>
    <w:rsid w:val="00AF132F"/>
    <w:rsid w:val="00AF1475"/>
    <w:rsid w:val="00AF28B8"/>
    <w:rsid w:val="00B046F7"/>
    <w:rsid w:val="00B114F3"/>
    <w:rsid w:val="00B117E9"/>
    <w:rsid w:val="00B137F6"/>
    <w:rsid w:val="00B1725E"/>
    <w:rsid w:val="00B17CB1"/>
    <w:rsid w:val="00B22476"/>
    <w:rsid w:val="00B271F2"/>
    <w:rsid w:val="00B40864"/>
    <w:rsid w:val="00B41DDB"/>
    <w:rsid w:val="00B469E4"/>
    <w:rsid w:val="00B50D46"/>
    <w:rsid w:val="00B53C6A"/>
    <w:rsid w:val="00B55FAD"/>
    <w:rsid w:val="00B66A1D"/>
    <w:rsid w:val="00B67BED"/>
    <w:rsid w:val="00B75BD7"/>
    <w:rsid w:val="00B83E9C"/>
    <w:rsid w:val="00B85986"/>
    <w:rsid w:val="00B86FB6"/>
    <w:rsid w:val="00B90169"/>
    <w:rsid w:val="00B921F7"/>
    <w:rsid w:val="00B9586D"/>
    <w:rsid w:val="00BA2445"/>
    <w:rsid w:val="00BA2BDF"/>
    <w:rsid w:val="00BC05CC"/>
    <w:rsid w:val="00BC0649"/>
    <w:rsid w:val="00BC2685"/>
    <w:rsid w:val="00BC4DF5"/>
    <w:rsid w:val="00BC5E11"/>
    <w:rsid w:val="00BD284F"/>
    <w:rsid w:val="00BD534E"/>
    <w:rsid w:val="00BE1A38"/>
    <w:rsid w:val="00BE6BFD"/>
    <w:rsid w:val="00BE72F1"/>
    <w:rsid w:val="00BF3610"/>
    <w:rsid w:val="00BF5A0D"/>
    <w:rsid w:val="00C0137C"/>
    <w:rsid w:val="00C061B5"/>
    <w:rsid w:val="00C067EF"/>
    <w:rsid w:val="00C06C31"/>
    <w:rsid w:val="00C109C1"/>
    <w:rsid w:val="00C1100F"/>
    <w:rsid w:val="00C14EAE"/>
    <w:rsid w:val="00C15204"/>
    <w:rsid w:val="00C15849"/>
    <w:rsid w:val="00C20316"/>
    <w:rsid w:val="00C22B42"/>
    <w:rsid w:val="00C24815"/>
    <w:rsid w:val="00C250CB"/>
    <w:rsid w:val="00C31219"/>
    <w:rsid w:val="00C348B0"/>
    <w:rsid w:val="00C3760C"/>
    <w:rsid w:val="00C4581C"/>
    <w:rsid w:val="00C53B37"/>
    <w:rsid w:val="00C544C5"/>
    <w:rsid w:val="00C54A58"/>
    <w:rsid w:val="00C57766"/>
    <w:rsid w:val="00C75DF6"/>
    <w:rsid w:val="00C77D74"/>
    <w:rsid w:val="00C85063"/>
    <w:rsid w:val="00C8670F"/>
    <w:rsid w:val="00C87050"/>
    <w:rsid w:val="00C90781"/>
    <w:rsid w:val="00C934D9"/>
    <w:rsid w:val="00CA3E31"/>
    <w:rsid w:val="00CA5733"/>
    <w:rsid w:val="00CA5E1A"/>
    <w:rsid w:val="00CA63BC"/>
    <w:rsid w:val="00CB24F2"/>
    <w:rsid w:val="00CB2BFF"/>
    <w:rsid w:val="00CB44A3"/>
    <w:rsid w:val="00CB672B"/>
    <w:rsid w:val="00CC0D81"/>
    <w:rsid w:val="00CC42B3"/>
    <w:rsid w:val="00CC42B9"/>
    <w:rsid w:val="00CC54B3"/>
    <w:rsid w:val="00CD57F0"/>
    <w:rsid w:val="00CE0C54"/>
    <w:rsid w:val="00CE2842"/>
    <w:rsid w:val="00CE3C64"/>
    <w:rsid w:val="00CF2ECB"/>
    <w:rsid w:val="00CF57A2"/>
    <w:rsid w:val="00CF6FEB"/>
    <w:rsid w:val="00D02413"/>
    <w:rsid w:val="00D030BD"/>
    <w:rsid w:val="00D043BA"/>
    <w:rsid w:val="00D07773"/>
    <w:rsid w:val="00D14FD9"/>
    <w:rsid w:val="00D22964"/>
    <w:rsid w:val="00D2751C"/>
    <w:rsid w:val="00D30859"/>
    <w:rsid w:val="00D31280"/>
    <w:rsid w:val="00D3139B"/>
    <w:rsid w:val="00D33241"/>
    <w:rsid w:val="00D353AF"/>
    <w:rsid w:val="00D36E89"/>
    <w:rsid w:val="00D40ED7"/>
    <w:rsid w:val="00D43B8F"/>
    <w:rsid w:val="00D460B8"/>
    <w:rsid w:val="00D46A7C"/>
    <w:rsid w:val="00D47A28"/>
    <w:rsid w:val="00D47BC2"/>
    <w:rsid w:val="00D52CB7"/>
    <w:rsid w:val="00D555D0"/>
    <w:rsid w:val="00D55620"/>
    <w:rsid w:val="00D57B05"/>
    <w:rsid w:val="00D57B1A"/>
    <w:rsid w:val="00D6047B"/>
    <w:rsid w:val="00D64254"/>
    <w:rsid w:val="00D64E74"/>
    <w:rsid w:val="00D651F0"/>
    <w:rsid w:val="00D67A2C"/>
    <w:rsid w:val="00D750B0"/>
    <w:rsid w:val="00D80F13"/>
    <w:rsid w:val="00D82A2B"/>
    <w:rsid w:val="00D8423F"/>
    <w:rsid w:val="00D934F6"/>
    <w:rsid w:val="00D956D4"/>
    <w:rsid w:val="00D9747E"/>
    <w:rsid w:val="00DB06CE"/>
    <w:rsid w:val="00DB0795"/>
    <w:rsid w:val="00DB1E6D"/>
    <w:rsid w:val="00DB281F"/>
    <w:rsid w:val="00DB640D"/>
    <w:rsid w:val="00DC39A7"/>
    <w:rsid w:val="00DC5536"/>
    <w:rsid w:val="00DD089C"/>
    <w:rsid w:val="00DD0C06"/>
    <w:rsid w:val="00DD157B"/>
    <w:rsid w:val="00DD6E9B"/>
    <w:rsid w:val="00DE2900"/>
    <w:rsid w:val="00DE52AE"/>
    <w:rsid w:val="00DE6C52"/>
    <w:rsid w:val="00DE7E7B"/>
    <w:rsid w:val="00DF02C0"/>
    <w:rsid w:val="00DF2CD6"/>
    <w:rsid w:val="00DF39FA"/>
    <w:rsid w:val="00E06699"/>
    <w:rsid w:val="00E11073"/>
    <w:rsid w:val="00E1114D"/>
    <w:rsid w:val="00E13A9C"/>
    <w:rsid w:val="00E13CBB"/>
    <w:rsid w:val="00E146DF"/>
    <w:rsid w:val="00E157CD"/>
    <w:rsid w:val="00E17321"/>
    <w:rsid w:val="00E21267"/>
    <w:rsid w:val="00E237B0"/>
    <w:rsid w:val="00E341DA"/>
    <w:rsid w:val="00E36A58"/>
    <w:rsid w:val="00E41468"/>
    <w:rsid w:val="00E4309F"/>
    <w:rsid w:val="00E431F2"/>
    <w:rsid w:val="00E43459"/>
    <w:rsid w:val="00E46308"/>
    <w:rsid w:val="00E47007"/>
    <w:rsid w:val="00E477EF"/>
    <w:rsid w:val="00E541A1"/>
    <w:rsid w:val="00E5759D"/>
    <w:rsid w:val="00E60F8F"/>
    <w:rsid w:val="00E61377"/>
    <w:rsid w:val="00E62D41"/>
    <w:rsid w:val="00E6441B"/>
    <w:rsid w:val="00E710A4"/>
    <w:rsid w:val="00E73771"/>
    <w:rsid w:val="00E749B9"/>
    <w:rsid w:val="00E756E1"/>
    <w:rsid w:val="00E8064C"/>
    <w:rsid w:val="00E81298"/>
    <w:rsid w:val="00E84F98"/>
    <w:rsid w:val="00E93405"/>
    <w:rsid w:val="00E9427B"/>
    <w:rsid w:val="00E9613B"/>
    <w:rsid w:val="00E96C8F"/>
    <w:rsid w:val="00E96EFE"/>
    <w:rsid w:val="00EA6FB3"/>
    <w:rsid w:val="00EB10A4"/>
    <w:rsid w:val="00EB1DD4"/>
    <w:rsid w:val="00EB77D9"/>
    <w:rsid w:val="00EC04A9"/>
    <w:rsid w:val="00EC32ED"/>
    <w:rsid w:val="00EC3606"/>
    <w:rsid w:val="00EC4D61"/>
    <w:rsid w:val="00EC79AD"/>
    <w:rsid w:val="00ED093A"/>
    <w:rsid w:val="00ED23FD"/>
    <w:rsid w:val="00ED4F4C"/>
    <w:rsid w:val="00ED7B0C"/>
    <w:rsid w:val="00EE1F22"/>
    <w:rsid w:val="00EF0D4D"/>
    <w:rsid w:val="00EF1A0B"/>
    <w:rsid w:val="00EF3D2E"/>
    <w:rsid w:val="00EF6194"/>
    <w:rsid w:val="00F03A09"/>
    <w:rsid w:val="00F05E8C"/>
    <w:rsid w:val="00F21681"/>
    <w:rsid w:val="00F21D96"/>
    <w:rsid w:val="00F255CA"/>
    <w:rsid w:val="00F3643B"/>
    <w:rsid w:val="00F43596"/>
    <w:rsid w:val="00F47AB2"/>
    <w:rsid w:val="00F5219F"/>
    <w:rsid w:val="00F5261A"/>
    <w:rsid w:val="00F54019"/>
    <w:rsid w:val="00F5462D"/>
    <w:rsid w:val="00F56451"/>
    <w:rsid w:val="00F6225B"/>
    <w:rsid w:val="00F63135"/>
    <w:rsid w:val="00F654E2"/>
    <w:rsid w:val="00F65628"/>
    <w:rsid w:val="00F66B1F"/>
    <w:rsid w:val="00F707FB"/>
    <w:rsid w:val="00F769E0"/>
    <w:rsid w:val="00F80116"/>
    <w:rsid w:val="00F84A1D"/>
    <w:rsid w:val="00F91083"/>
    <w:rsid w:val="00FA0D6F"/>
    <w:rsid w:val="00FA244D"/>
    <w:rsid w:val="00FA2AA5"/>
    <w:rsid w:val="00FA6425"/>
    <w:rsid w:val="00FB0BBC"/>
    <w:rsid w:val="00FB6131"/>
    <w:rsid w:val="00FC4864"/>
    <w:rsid w:val="00FC61EA"/>
    <w:rsid w:val="00FD075D"/>
    <w:rsid w:val="00FD1410"/>
    <w:rsid w:val="00FD58FA"/>
    <w:rsid w:val="00FD66E1"/>
    <w:rsid w:val="00FD7EDD"/>
    <w:rsid w:val="00FE4648"/>
    <w:rsid w:val="00FF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A67C510"/>
  <w15:docId w15:val="{D545EDCF-AF36-467C-BD8B-5B5CA26BF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2CB"/>
    <w:pPr>
      <w:suppressAutoHyphens/>
      <w:spacing w:after="200" w:line="276" w:lineRule="auto"/>
    </w:pPr>
    <w:rPr>
      <w:rFonts w:ascii="Calibri" w:hAnsi="Calibri"/>
      <w:sz w:val="22"/>
      <w:szCs w:val="22"/>
    </w:rPr>
  </w:style>
  <w:style w:type="paragraph" w:styleId="Nagwek1">
    <w:name w:val="heading 1"/>
    <w:basedOn w:val="Normalny"/>
    <w:qFormat/>
    <w:rsid w:val="004116BA"/>
    <w:pPr>
      <w:keepNext/>
      <w:tabs>
        <w:tab w:val="left" w:pos="5269"/>
      </w:tabs>
      <w:spacing w:after="0" w:line="36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Nagwek2">
    <w:name w:val="heading 2"/>
    <w:basedOn w:val="Normalny"/>
    <w:qFormat/>
    <w:rsid w:val="004116BA"/>
    <w:pPr>
      <w:keepNext/>
      <w:keepLines/>
      <w:spacing w:before="40" w:after="0"/>
      <w:outlineLvl w:val="1"/>
    </w:pPr>
    <w:rPr>
      <w:rFonts w:ascii="Cambria" w:eastAsia="font1284" w:hAnsi="Cambria" w:cs="font1284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4116BA"/>
  </w:style>
  <w:style w:type="character" w:customStyle="1" w:styleId="Nagwek1Znak">
    <w:name w:val="Nagłówek 1 Znak"/>
    <w:rsid w:val="004116B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rsid w:val="004116BA"/>
    <w:rPr>
      <w:rFonts w:ascii="Cambria" w:eastAsia="font1284" w:hAnsi="Cambria" w:cs="font1284"/>
      <w:color w:val="365F91"/>
      <w:sz w:val="26"/>
      <w:szCs w:val="26"/>
      <w:lang w:eastAsia="pl-PL"/>
    </w:rPr>
  </w:style>
  <w:style w:type="character" w:styleId="Hipercze">
    <w:name w:val="Hyperlink"/>
    <w:rsid w:val="004116BA"/>
    <w:rPr>
      <w:color w:val="0000FF"/>
      <w:u w:val="single"/>
    </w:rPr>
  </w:style>
  <w:style w:type="character" w:customStyle="1" w:styleId="TekstpodstawowyZnak">
    <w:name w:val="Tekst podstawowy Znak"/>
    <w:rsid w:val="004116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uiPriority w:val="99"/>
    <w:rsid w:val="004116BA"/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uiPriority w:val="99"/>
    <w:rsid w:val="004116BA"/>
    <w:rPr>
      <w:rFonts w:ascii="Calibri" w:eastAsia="Times New Roman" w:hAnsi="Calibri" w:cs="Times New Roman"/>
      <w:lang w:eastAsia="pl-PL"/>
    </w:rPr>
  </w:style>
  <w:style w:type="character" w:customStyle="1" w:styleId="TekstdymkaZnak">
    <w:name w:val="Tekst dymka Znak"/>
    <w:rsid w:val="004116B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rsid w:val="004116BA"/>
    <w:rPr>
      <w:b/>
      <w:sz w:val="22"/>
    </w:rPr>
  </w:style>
  <w:style w:type="character" w:customStyle="1" w:styleId="ListLabel2">
    <w:name w:val="ListLabel 2"/>
    <w:rsid w:val="004116BA"/>
    <w:rPr>
      <w:rFonts w:eastAsia="Calibri" w:cs="Calibri"/>
      <w:b/>
      <w:i w:val="0"/>
      <w:strike w:val="0"/>
      <w:dstrike w:val="0"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ListLabel3">
    <w:name w:val="ListLabel 3"/>
    <w:rsid w:val="004116BA"/>
    <w:rPr>
      <w:rFonts w:eastAsia="Arial" w:cs="Arial"/>
      <w:b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">
    <w:name w:val="ListLabel 4"/>
    <w:rsid w:val="004116BA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5">
    <w:name w:val="ListLabel 5"/>
    <w:rsid w:val="004116BA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">
    <w:name w:val="ListLabel 6"/>
    <w:rsid w:val="004116BA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7">
    <w:name w:val="ListLabel 7"/>
    <w:rsid w:val="004116BA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8">
    <w:name w:val="ListLabel 8"/>
    <w:rsid w:val="004116BA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9">
    <w:name w:val="ListLabel 9"/>
    <w:rsid w:val="004116BA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10">
    <w:name w:val="ListLabel 10"/>
    <w:rsid w:val="004116BA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11">
    <w:name w:val="ListLabel 11"/>
    <w:rsid w:val="004116BA"/>
    <w:rPr>
      <w:rFonts w:eastAsia="Times New Roman" w:cs="Times New Roman"/>
      <w:b/>
      <w:bCs/>
      <w:i w:val="0"/>
      <w:strike w:val="0"/>
      <w:dstrike w:val="0"/>
      <w:color w:val="00000A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2">
    <w:name w:val="ListLabel 1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3">
    <w:name w:val="ListLabel 1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4">
    <w:name w:val="ListLabel 1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5">
    <w:name w:val="ListLabel 15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6">
    <w:name w:val="ListLabel 16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7">
    <w:name w:val="ListLabel 17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8">
    <w:name w:val="ListLabel 18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9">
    <w:name w:val="ListLabel 19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0">
    <w:name w:val="ListLabel 20"/>
    <w:rsid w:val="004116BA"/>
    <w:rPr>
      <w:b w:val="0"/>
      <w:sz w:val="22"/>
    </w:rPr>
  </w:style>
  <w:style w:type="character" w:customStyle="1" w:styleId="ListLabel21">
    <w:name w:val="ListLabel 21"/>
    <w:rsid w:val="004116BA"/>
    <w:rPr>
      <w:b w:val="0"/>
      <w:sz w:val="22"/>
    </w:rPr>
  </w:style>
  <w:style w:type="character" w:customStyle="1" w:styleId="ListLabel22">
    <w:name w:val="ListLabel 22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3">
    <w:name w:val="ListLabel 23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4">
    <w:name w:val="ListLabel 24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5">
    <w:name w:val="ListLabel 25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6">
    <w:name w:val="ListLabel 26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7">
    <w:name w:val="ListLabel 27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8">
    <w:name w:val="ListLabel 28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9">
    <w:name w:val="ListLabel 29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0">
    <w:name w:val="ListLabel 30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1">
    <w:name w:val="ListLabel 31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2">
    <w:name w:val="ListLabel 32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3">
    <w:name w:val="ListLabel 33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4">
    <w:name w:val="ListLabel 34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5">
    <w:name w:val="ListLabel 35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6">
    <w:name w:val="ListLabel 36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7">
    <w:name w:val="ListLabel 37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8">
    <w:name w:val="ListLabel 38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9">
    <w:name w:val="ListLabel 39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0">
    <w:name w:val="ListLabel 40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1">
    <w:name w:val="ListLabel 41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2">
    <w:name w:val="ListLabel 42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3">
    <w:name w:val="ListLabel 43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4">
    <w:name w:val="ListLabel 44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5">
    <w:name w:val="ListLabel 45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6">
    <w:name w:val="ListLabel 46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7">
    <w:name w:val="ListLabel 47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8">
    <w:name w:val="ListLabel 48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9">
    <w:name w:val="ListLabel 49"/>
    <w:rsid w:val="004116BA"/>
    <w:rPr>
      <w:rFonts w:cs="Times New Roman"/>
      <w:b w:val="0"/>
      <w:i w:val="0"/>
      <w:sz w:val="22"/>
    </w:rPr>
  </w:style>
  <w:style w:type="character" w:customStyle="1" w:styleId="ListLabel50">
    <w:name w:val="ListLabel 50"/>
    <w:rsid w:val="004116BA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1">
    <w:name w:val="ListLabel 51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2">
    <w:name w:val="ListLabel 5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3">
    <w:name w:val="ListLabel 5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4">
    <w:name w:val="ListLabel 5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5">
    <w:name w:val="ListLabel 55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6">
    <w:name w:val="ListLabel 56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7">
    <w:name w:val="ListLabel 57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8">
    <w:name w:val="ListLabel 58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9">
    <w:name w:val="ListLabel 59"/>
    <w:rsid w:val="004116BA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ListLabel60">
    <w:name w:val="ListLabel 60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1">
    <w:name w:val="ListLabel 61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2">
    <w:name w:val="ListLabel 6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3">
    <w:name w:val="ListLabel 6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4">
    <w:name w:val="ListLabel 6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5">
    <w:name w:val="ListLabel 65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6">
    <w:name w:val="ListLabel 66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7">
    <w:name w:val="ListLabel 67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8">
    <w:name w:val="ListLabel 68"/>
    <w:rsid w:val="004116BA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9">
    <w:name w:val="ListLabel 69"/>
    <w:rsid w:val="004116BA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0">
    <w:name w:val="ListLabel 70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1">
    <w:name w:val="ListLabel 71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2">
    <w:name w:val="ListLabel 7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3">
    <w:name w:val="ListLabel 7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4">
    <w:name w:val="ListLabel 7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5">
    <w:name w:val="ListLabel 75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6">
    <w:name w:val="ListLabel 76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7">
    <w:name w:val="ListLabel 77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8">
    <w:name w:val="ListLabel 78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9">
    <w:name w:val="ListLabel 79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0">
    <w:name w:val="ListLabel 80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1">
    <w:name w:val="ListLabel 81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2">
    <w:name w:val="ListLabel 8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3">
    <w:name w:val="ListLabel 8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4">
    <w:name w:val="ListLabel 8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5">
    <w:name w:val="ListLabel 85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6">
    <w:name w:val="ListLabel 86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7">
    <w:name w:val="ListLabel 87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8">
    <w:name w:val="ListLabel 88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9">
    <w:name w:val="ListLabel 89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0">
    <w:name w:val="ListLabel 90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1">
    <w:name w:val="ListLabel 91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2">
    <w:name w:val="ListLabel 9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3">
    <w:name w:val="ListLabel 9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4">
    <w:name w:val="ListLabel 9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paragraph" w:customStyle="1" w:styleId="Nagwek10">
    <w:name w:val="Nagłówek1"/>
    <w:basedOn w:val="Normalny"/>
    <w:next w:val="Tekstpodstawowy"/>
    <w:rsid w:val="004116B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4116BA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Lista">
    <w:name w:val="List"/>
    <w:basedOn w:val="Tekstpodstawowy"/>
    <w:rsid w:val="004116BA"/>
    <w:rPr>
      <w:rFonts w:cs="Arial"/>
    </w:rPr>
  </w:style>
  <w:style w:type="paragraph" w:styleId="Legenda">
    <w:name w:val="caption"/>
    <w:basedOn w:val="Normalny"/>
    <w:qFormat/>
    <w:rsid w:val="004116B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4116BA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rsid w:val="004116B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4116BA"/>
    <w:pPr>
      <w:suppressAutoHyphens/>
    </w:pPr>
    <w:rPr>
      <w:rFonts w:eastAsia="Calibri"/>
      <w:color w:val="000000"/>
      <w:sz w:val="24"/>
      <w:szCs w:val="24"/>
      <w:lang w:eastAsia="en-US"/>
    </w:rPr>
  </w:style>
  <w:style w:type="paragraph" w:customStyle="1" w:styleId="BodyText21">
    <w:name w:val="Body Text 21"/>
    <w:basedOn w:val="Normalny"/>
    <w:rsid w:val="004116BA"/>
    <w:pPr>
      <w:tabs>
        <w:tab w:val="left" w:pos="0"/>
      </w:tabs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styleId="Stopka">
    <w:name w:val="footer"/>
    <w:basedOn w:val="Normalny"/>
    <w:uiPriority w:val="99"/>
    <w:rsid w:val="004116B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ezodstpw1">
    <w:name w:val="Bez odstępów1"/>
    <w:rsid w:val="004116BA"/>
    <w:pPr>
      <w:suppressAutoHyphens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uiPriority w:val="99"/>
    <w:rsid w:val="004116B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dymka1">
    <w:name w:val="Tekst dymka1"/>
    <w:basedOn w:val="Normalny"/>
    <w:rsid w:val="004116B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rsid w:val="004116BA"/>
  </w:style>
  <w:style w:type="paragraph" w:styleId="Tekstdymka">
    <w:name w:val="Balloon Text"/>
    <w:basedOn w:val="Normalny"/>
    <w:link w:val="TekstdymkaZnak1"/>
    <w:uiPriority w:val="99"/>
    <w:semiHidden/>
    <w:unhideWhenUsed/>
    <w:rsid w:val="000A33B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A33B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025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28773B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rsid w:val="0028773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7B0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D7B0C"/>
    <w:rPr>
      <w:rFonts w:ascii="Calibri" w:hAnsi="Calibri"/>
    </w:rPr>
  </w:style>
  <w:style w:type="character" w:styleId="Odwoanieprzypisukocowego">
    <w:name w:val="endnote reference"/>
    <w:uiPriority w:val="99"/>
    <w:semiHidden/>
    <w:unhideWhenUsed/>
    <w:rsid w:val="00ED7B0C"/>
    <w:rPr>
      <w:vertAlign w:val="superscript"/>
    </w:rPr>
  </w:style>
  <w:style w:type="paragraph" w:styleId="Akapitzlist">
    <w:name w:val="List Paragraph"/>
    <w:basedOn w:val="Normalny"/>
    <w:uiPriority w:val="34"/>
    <w:qFormat/>
    <w:rsid w:val="00242B55"/>
    <w:pPr>
      <w:suppressAutoHyphens w:val="0"/>
      <w:ind w:left="720"/>
      <w:contextualSpacing/>
    </w:pPr>
    <w:rPr>
      <w:rFonts w:eastAsia="Calibri"/>
      <w:lang w:eastAsia="en-US"/>
    </w:rPr>
  </w:style>
  <w:style w:type="paragraph" w:styleId="Poprawka">
    <w:name w:val="Revision"/>
    <w:hidden/>
    <w:uiPriority w:val="99"/>
    <w:semiHidden/>
    <w:rsid w:val="00E341DA"/>
    <w:rPr>
      <w:rFonts w:ascii="Calibri" w:hAnsi="Calibri"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E341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41D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41DA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41D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41DA"/>
    <w:rPr>
      <w:rFonts w:ascii="Calibri" w:hAnsi="Calibri"/>
      <w:b/>
      <w:bCs/>
    </w:rPr>
  </w:style>
  <w:style w:type="character" w:styleId="Tekstzastpczy">
    <w:name w:val="Placeholder Text"/>
    <w:basedOn w:val="Domylnaczcionkaakapitu"/>
    <w:uiPriority w:val="99"/>
    <w:semiHidden/>
    <w:rsid w:val="00377D16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3A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3AA3"/>
    <w:rPr>
      <w:rFonts w:ascii="Calibri" w:hAnsi="Calibri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3AA3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AD34F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E58A03-B8DD-42FE-BDC1-870E2DF87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1253</TotalTime>
  <Pages>3</Pages>
  <Words>827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Monika Bogacka</cp:lastModifiedBy>
  <cp:revision>111</cp:revision>
  <cp:lastPrinted>2021-03-05T13:00:00Z</cp:lastPrinted>
  <dcterms:created xsi:type="dcterms:W3CDTF">2025-03-14T09:29:00Z</dcterms:created>
  <dcterms:modified xsi:type="dcterms:W3CDTF">2026-02-03T06:54:00Z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